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0B4BDB47" w14:textId="77777777" w:rsidR="00213828" w:rsidRDefault="00213828" w:rsidP="00213828">
      <w:pPr>
        <w:pStyle w:val="Loendilik"/>
        <w:tabs>
          <w:tab w:val="left" w:pos="-7371"/>
          <w:tab w:val="left" w:pos="567"/>
        </w:tabs>
        <w:ind w:left="0"/>
        <w:jc w:val="both"/>
        <w:rPr>
          <w:b/>
          <w:bCs/>
        </w:rPr>
      </w:pPr>
      <w:r>
        <w:rPr>
          <w:b/>
          <w:bCs/>
        </w:rPr>
        <w:t>Tööde iseloomustus ja tingimused</w:t>
      </w:r>
    </w:p>
    <w:p w14:paraId="6E1A8ACD" w14:textId="77777777" w:rsidR="00213828" w:rsidRDefault="00213828" w:rsidP="007C6624">
      <w:pPr>
        <w:pStyle w:val="Loendilik"/>
        <w:tabs>
          <w:tab w:val="left" w:pos="-7371"/>
          <w:tab w:val="left" w:pos="567"/>
        </w:tabs>
        <w:ind w:left="0"/>
        <w:jc w:val="both"/>
      </w:pPr>
    </w:p>
    <w:p w14:paraId="5CC818D8" w14:textId="2E27ADB2"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0141F5" w:rsidRPr="000141F5">
        <w:rPr>
          <w:rFonts w:cstheme="minorHAnsi"/>
          <w:b/>
          <w:bCs/>
        </w:rPr>
        <w:t>Projekteerimisbüroo Maa ja Vesi AS</w:t>
      </w:r>
      <w:r w:rsidR="00410E39" w:rsidRPr="00410E39">
        <w:rPr>
          <w:rFonts w:cstheme="minorHAnsi"/>
        </w:rPr>
        <w:t xml:space="preserve"> poolt koostatud „</w:t>
      </w:r>
      <w:r w:rsidR="00BB793B">
        <w:rPr>
          <w:rFonts w:cstheme="minorHAnsi"/>
        </w:rPr>
        <w:t>Metsküla</w:t>
      </w:r>
      <w:r w:rsidR="006A1974" w:rsidRPr="006A1974">
        <w:rPr>
          <w:rFonts w:cstheme="minorHAnsi"/>
        </w:rPr>
        <w:t xml:space="preserve"> teed</w:t>
      </w:r>
      <w:r w:rsidR="006A1974">
        <w:rPr>
          <w:rFonts w:cstheme="minorHAnsi"/>
        </w:rPr>
        <w:t xml:space="preserve"> </w:t>
      </w:r>
      <w:r w:rsidR="00A376EC">
        <w:rPr>
          <w:rFonts w:cstheme="minorHAnsi"/>
        </w:rPr>
        <w:t>metsateed</w:t>
      </w:r>
      <w:r w:rsidR="006A1974" w:rsidRPr="006A1974">
        <w:rPr>
          <w:rFonts w:cstheme="minorHAnsi"/>
        </w:rPr>
        <w:t>e rekonstrueerimi</w:t>
      </w:r>
      <w:r w:rsidR="006A1974">
        <w:rPr>
          <w:rFonts w:cstheme="minorHAnsi"/>
        </w:rPr>
        <w:t>se</w:t>
      </w:r>
      <w:r w:rsidR="00410E39" w:rsidRPr="00410E39">
        <w:rPr>
          <w:rFonts w:cstheme="minorHAnsi"/>
        </w:rPr>
        <w:t xml:space="preserve"> projekt</w:t>
      </w:r>
      <w:r w:rsidR="00A376EC">
        <w:rPr>
          <w:rFonts w:cstheme="minorHAnsi"/>
        </w:rPr>
        <w:t xml:space="preserve"> V02.</w:t>
      </w:r>
      <w:r w:rsidR="00BB793B">
        <w:rPr>
          <w:rFonts w:cstheme="minorHAnsi"/>
        </w:rPr>
        <w:t>0</w:t>
      </w:r>
      <w:r w:rsidR="00410E39" w:rsidRPr="00410E39">
        <w:rPr>
          <w:rFonts w:cstheme="minorHAnsi"/>
        </w:rPr>
        <w:t>“</w:t>
      </w:r>
      <w:r w:rsidR="00821E34" w:rsidRPr="00281267">
        <w:t>.</w:t>
      </w:r>
      <w:bookmarkEnd w:id="0"/>
      <w:r w:rsidR="00E939EA">
        <w:rPr>
          <w:color w:val="000000"/>
        </w:rPr>
        <w:t xml:space="preserve"> </w:t>
      </w:r>
    </w:p>
    <w:p w14:paraId="64A6FE00" w14:textId="77777777" w:rsidR="00213828" w:rsidRDefault="00213828"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098F4CC"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124B5E" w:rsidRPr="00F627D8">
        <w:t xml:space="preserve">Ülo Lindjärv tel: 505 0744; e-post </w:t>
      </w:r>
      <w:hyperlink r:id="rId8" w:history="1">
        <w:r w:rsidR="00124B5E" w:rsidRPr="00C0547B">
          <w:rPr>
            <w:rStyle w:val="Hperlink"/>
          </w:rPr>
          <w:t>ulo.lindjarv@rmk.ee</w:t>
        </w:r>
      </w:hyperlink>
      <w:r w:rsidR="00124B5E">
        <w:t>.</w:t>
      </w:r>
      <w:r w:rsidR="00F42CDC">
        <w:t xml:space="preserve"> </w:t>
      </w:r>
      <w:r w:rsidR="00B55D49">
        <w:t xml:space="preserve"> </w:t>
      </w:r>
      <w:r w:rsidR="00DE2616" w:rsidRPr="00DE2616">
        <w:t xml:space="preserve">Objektiga tutvumisel kohapeal ei võeta vastu riigihanget puudutavaid küsimusi ega anta vastuseid. Tekkinud küsimused tuleb esitada riigihangete registri kaudu ja neile vastatakse riigihangete registri kaudu (https://riigihanked.riik.ee ).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6F4157D" w:rsidR="00790542" w:rsidRDefault="00E278BD" w:rsidP="001E7EAA">
      <w:pPr>
        <w:tabs>
          <w:tab w:val="left" w:pos="567"/>
          <w:tab w:val="left" w:pos="709"/>
        </w:tabs>
        <w:jc w:val="both"/>
      </w:pPr>
      <w:r w:rsidRPr="00EB2D4B">
        <w:t xml:space="preserve">Töövõtja annab Tellijale valmis Töö lõplikult üle </w:t>
      </w:r>
      <w:r w:rsidR="00797877" w:rsidRPr="00DE2616">
        <w:rPr>
          <w:b/>
          <w:bCs/>
        </w:rPr>
        <w:t xml:space="preserve">hiljemalt </w:t>
      </w:r>
      <w:r w:rsidR="00CC4877" w:rsidRPr="00DE2616">
        <w:rPr>
          <w:b/>
          <w:bCs/>
        </w:rPr>
        <w:t>1.09.202</w:t>
      </w:r>
      <w:r w:rsidR="0042581E" w:rsidRPr="00DE2616">
        <w:rPr>
          <w:b/>
          <w:bCs/>
        </w:rPr>
        <w:t>5</w:t>
      </w:r>
      <w:r w:rsidR="00CC4877" w:rsidRPr="00DE2616">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DE2616">
        <w:rPr>
          <w:rFonts w:ascii="Times New Roman" w:hAnsi="Times New Roman" w:cs="Times New Roman"/>
          <w:i w:val="0"/>
          <w:iCs w:val="0"/>
          <w:sz w:val="24"/>
          <w:szCs w:val="24"/>
        </w:rPr>
        <w:t>Hanke tehniline kirjeldus</w:t>
      </w:r>
    </w:p>
    <w:p w14:paraId="0159CBC8" w14:textId="77777777" w:rsidR="00DE2616" w:rsidRPr="00DE2616" w:rsidRDefault="00DE2616" w:rsidP="00DE2616">
      <w:pPr>
        <w:rPr>
          <w:sz w:val="16"/>
          <w:szCs w:val="16"/>
        </w:rPr>
      </w:pPr>
    </w:p>
    <w:p w14:paraId="4D33C039" w14:textId="0978F725" w:rsidR="007E11D1" w:rsidRDefault="00A327D8" w:rsidP="00A83AF3">
      <w:pPr>
        <w:suppressAutoHyphens w:val="0"/>
        <w:autoSpaceDE w:val="0"/>
        <w:autoSpaceDN w:val="0"/>
        <w:adjustRightInd w:val="0"/>
        <w:jc w:val="both"/>
      </w:pPr>
      <w:r w:rsidRPr="00A327D8">
        <w:rPr>
          <w:rFonts w:eastAsia="Calibri"/>
          <w:bCs/>
          <w:lang w:eastAsia="en-US"/>
        </w:rPr>
        <w:t>Karjalasma - Pahapilli tee</w:t>
      </w:r>
      <w:r>
        <w:rPr>
          <w:rFonts w:eastAsia="Calibri"/>
          <w:bCs/>
          <w:lang w:eastAsia="en-US"/>
        </w:rPr>
        <w:t xml:space="preserve"> (</w:t>
      </w:r>
      <w:r w:rsidR="00D2758E">
        <w:rPr>
          <w:rFonts w:eastAsia="Calibri"/>
          <w:bCs/>
          <w:lang w:eastAsia="en-US"/>
        </w:rPr>
        <w:t>2,79 km</w:t>
      </w:r>
      <w:r>
        <w:rPr>
          <w:rFonts w:eastAsia="Calibri"/>
          <w:bCs/>
          <w:lang w:eastAsia="en-US"/>
        </w:rPr>
        <w:t>)</w:t>
      </w:r>
      <w:r w:rsidRPr="00A327D8">
        <w:rPr>
          <w:rFonts w:eastAsia="Calibri"/>
          <w:bCs/>
          <w:lang w:eastAsia="en-US"/>
        </w:rPr>
        <w:t xml:space="preserve"> ja Tiigi tee</w:t>
      </w:r>
      <w:r w:rsidR="00AB3F49" w:rsidRPr="00DF4C34">
        <w:rPr>
          <w:rFonts w:eastAsia="Calibri"/>
          <w:bCs/>
          <w:lang w:eastAsia="en-US"/>
        </w:rPr>
        <w:t xml:space="preserve"> </w:t>
      </w:r>
      <w:r w:rsidR="00ED29D7" w:rsidRPr="00DF4C34">
        <w:rPr>
          <w:rFonts w:eastAsia="Calibri"/>
          <w:bCs/>
          <w:lang w:eastAsia="en-US"/>
        </w:rPr>
        <w:t>(</w:t>
      </w:r>
      <w:r w:rsidR="00D2758E">
        <w:rPr>
          <w:rFonts w:eastAsia="Calibri"/>
          <w:bCs/>
          <w:lang w:eastAsia="en-US"/>
        </w:rPr>
        <w:t>0,85</w:t>
      </w:r>
      <w:r w:rsidR="0060149E" w:rsidRPr="00DF4C34">
        <w:rPr>
          <w:rFonts w:eastAsia="Calibri"/>
          <w:bCs/>
          <w:lang w:eastAsia="en-US"/>
        </w:rPr>
        <w:t xml:space="preserve"> km</w:t>
      </w:r>
      <w:r w:rsidR="00ED29D7" w:rsidRPr="00DF4C34">
        <w:rPr>
          <w:rFonts w:eastAsia="Calibri"/>
          <w:bCs/>
          <w:lang w:eastAsia="en-US"/>
        </w:rPr>
        <w:t xml:space="preserve">) </w:t>
      </w:r>
      <w:r w:rsidR="0060149E" w:rsidRPr="00DF4C34">
        <w:rPr>
          <w:rFonts w:eastAsia="Calibri"/>
          <w:bCs/>
          <w:lang w:eastAsia="en-US"/>
        </w:rPr>
        <w:t>rekonstrueeri</w:t>
      </w:r>
      <w:r w:rsidR="00AB3F49" w:rsidRPr="00DF4C34">
        <w:rPr>
          <w:rFonts w:eastAsia="Calibri"/>
          <w:bCs/>
          <w:lang w:eastAsia="en-US"/>
        </w:rPr>
        <w:t>mise</w:t>
      </w:r>
      <w:r w:rsidR="008E33B5" w:rsidRPr="00DF4C34">
        <w:rPr>
          <w:rFonts w:eastAsia="Calibri"/>
          <w:bCs/>
          <w:lang w:eastAsia="en-US"/>
        </w:rPr>
        <w:t>, mis asu</w:t>
      </w:r>
      <w:r w:rsidR="001C20B2" w:rsidRPr="00DF4C34">
        <w:rPr>
          <w:rFonts w:eastAsia="Calibri"/>
          <w:bCs/>
          <w:lang w:eastAsia="en-US"/>
        </w:rPr>
        <w:t>b</w:t>
      </w:r>
      <w:r w:rsidR="008E33B5" w:rsidRPr="00DF4C34">
        <w:rPr>
          <w:rFonts w:eastAsia="Calibri"/>
          <w:bCs/>
          <w:lang w:eastAsia="en-US"/>
        </w:rPr>
        <w:t xml:space="preserve"> </w:t>
      </w:r>
      <w:r w:rsidR="00D2758E">
        <w:rPr>
          <w:rFonts w:eastAsia="Calibri"/>
          <w:bCs/>
          <w:lang w:eastAsia="en-US"/>
        </w:rPr>
        <w:t>Pöiste</w:t>
      </w:r>
      <w:r w:rsidR="00C53869" w:rsidRPr="00DF4C34">
        <w:rPr>
          <w:rFonts w:eastAsia="Calibri"/>
          <w:bCs/>
          <w:lang w:eastAsia="en-US"/>
        </w:rPr>
        <w:t xml:space="preserve"> küle, Saaremaa vald, Saare maakond</w:t>
      </w:r>
      <w:r w:rsidR="00C05FA5" w:rsidRPr="00DF4C34">
        <w:rPr>
          <w:rFonts w:eastAsia="Calibri"/>
          <w:bCs/>
          <w:lang w:eastAsia="en-US"/>
        </w:rPr>
        <w:t>.</w:t>
      </w:r>
      <w:r w:rsidR="00A83AF3" w:rsidRPr="00DF4C34">
        <w:t xml:space="preserve"> </w:t>
      </w:r>
    </w:p>
    <w:p w14:paraId="45F75A60" w14:textId="77777777" w:rsidR="00DE2616" w:rsidRPr="00DF4C34" w:rsidRDefault="00DE2616" w:rsidP="00A83AF3">
      <w:pPr>
        <w:suppressAutoHyphens w:val="0"/>
        <w:autoSpaceDE w:val="0"/>
        <w:autoSpaceDN w:val="0"/>
        <w:adjustRightInd w:val="0"/>
        <w:jc w:val="both"/>
        <w:rPr>
          <w:rFonts w:eastAsia="Calibri"/>
          <w:bCs/>
          <w:lang w:eastAsia="en-US"/>
        </w:rPr>
      </w:pPr>
    </w:p>
    <w:p w14:paraId="23102B67" w14:textId="671AC731" w:rsidR="006F6917" w:rsidRPr="00D16E49" w:rsidRDefault="0096338C" w:rsidP="00052B2A">
      <w:pPr>
        <w:suppressAutoHyphens w:val="0"/>
        <w:autoSpaceDE w:val="0"/>
        <w:autoSpaceDN w:val="0"/>
        <w:adjustRightInd w:val="0"/>
        <w:jc w:val="both"/>
        <w:rPr>
          <w:rFonts w:eastAsia="Calibri"/>
          <w:bCs/>
          <w:lang w:eastAsia="en-US"/>
        </w:rPr>
      </w:pPr>
      <w:r w:rsidRPr="00D16E49">
        <w:rPr>
          <w:rFonts w:eastAsia="Calibri"/>
          <w:bCs/>
          <w:lang w:eastAsia="en-US"/>
        </w:rPr>
        <w:t>Metsküla</w:t>
      </w:r>
      <w:r w:rsidR="00DF4C34" w:rsidRPr="00D16E49">
        <w:rPr>
          <w:rFonts w:eastAsia="Calibri"/>
          <w:bCs/>
          <w:lang w:eastAsia="en-US"/>
        </w:rPr>
        <w:t xml:space="preserve"> </w:t>
      </w:r>
      <w:r w:rsidR="00190766" w:rsidRPr="00D16E49">
        <w:rPr>
          <w:rFonts w:eastAsia="Calibri"/>
          <w:bCs/>
          <w:lang w:eastAsia="en-US"/>
        </w:rPr>
        <w:t>tee</w:t>
      </w:r>
      <w:r w:rsidR="00DF4C34" w:rsidRPr="00D16E49">
        <w:rPr>
          <w:rFonts w:eastAsia="Calibri"/>
          <w:bCs/>
          <w:lang w:eastAsia="en-US"/>
        </w:rPr>
        <w:t>de</w:t>
      </w:r>
      <w:r w:rsidR="00190766" w:rsidRPr="00D16E49">
        <w:rPr>
          <w:rFonts w:eastAsia="Calibri"/>
          <w:bCs/>
          <w:lang w:eastAsia="en-US"/>
        </w:rPr>
        <w:t xml:space="preserve">le </w:t>
      </w:r>
      <w:r w:rsidRPr="00D16E49">
        <w:rPr>
          <w:rFonts w:eastAsia="Calibri"/>
          <w:bCs/>
          <w:lang w:eastAsia="en-US"/>
        </w:rPr>
        <w:t xml:space="preserve">on tagatud </w:t>
      </w:r>
      <w:r w:rsidR="00D16E49" w:rsidRPr="00D16E49">
        <w:rPr>
          <w:rFonts w:eastAsia="Calibri"/>
          <w:bCs/>
          <w:lang w:eastAsia="en-US"/>
        </w:rPr>
        <w:t xml:space="preserve">juurdepääs </w:t>
      </w:r>
      <w:r w:rsidRPr="00D16E49">
        <w:rPr>
          <w:rFonts w:eastAsia="Calibri"/>
          <w:bCs/>
          <w:lang w:eastAsia="en-US"/>
        </w:rPr>
        <w:t>Järise - Asuka kõrvalmaanteelt (nr 21126) kilomeetrilt 6.479. Lisaks pääseb rekonstrueeritavale Tiigi teele Lubjakivi - Pöitse teelt (nr 4830114).</w:t>
      </w:r>
    </w:p>
    <w:p w14:paraId="31E52701" w14:textId="12D486B8" w:rsidR="005A12C0" w:rsidRDefault="00507251" w:rsidP="00F92AA3">
      <w:pPr>
        <w:suppressAutoHyphens w:val="0"/>
        <w:autoSpaceDE w:val="0"/>
        <w:autoSpaceDN w:val="0"/>
        <w:adjustRightInd w:val="0"/>
        <w:jc w:val="both"/>
        <w:rPr>
          <w:lang w:eastAsia="et-EE"/>
        </w:rPr>
      </w:pPr>
      <w:r w:rsidRPr="00D16E49">
        <w:rPr>
          <w:lang w:eastAsia="et-EE"/>
        </w:rPr>
        <w:t>Vajalikud raietööd on RMK pool</w:t>
      </w:r>
      <w:r w:rsidR="006E1F4C" w:rsidRPr="00D16E49">
        <w:rPr>
          <w:lang w:eastAsia="et-EE"/>
        </w:rPr>
        <w:t>t</w:t>
      </w:r>
      <w:r w:rsidRPr="00D16E49">
        <w:rPr>
          <w:lang w:eastAsia="et-EE"/>
        </w:rPr>
        <w:t xml:space="preserve"> </w:t>
      </w:r>
      <w:r w:rsidR="00CD65CB" w:rsidRPr="00D16E49">
        <w:rPr>
          <w:lang w:eastAsia="et-EE"/>
        </w:rPr>
        <w:t xml:space="preserve">tehtud. </w:t>
      </w:r>
      <w:r w:rsidR="0051785D" w:rsidRPr="00D16E49">
        <w:rPr>
          <w:lang w:eastAsia="et-EE"/>
        </w:rPr>
        <w:t>Ehitaja teostab vajalike ja segavate puude ja põõsast</w:t>
      </w:r>
      <w:r w:rsidR="001B4A62" w:rsidRPr="00D16E49">
        <w:rPr>
          <w:lang w:eastAsia="et-EE"/>
        </w:rPr>
        <w:t xml:space="preserve">e raie ja kokkuveo. </w:t>
      </w:r>
      <w:r w:rsidR="001049B5" w:rsidRPr="00D16E49">
        <w:rPr>
          <w:lang w:eastAsia="et-EE"/>
        </w:rPr>
        <w:t xml:space="preserve">Raie käigus tuleb teha raiutavatest puudest etteantud sortimenti, see kokku vedada ja ladustada etteantud kohta. </w:t>
      </w:r>
    </w:p>
    <w:p w14:paraId="665E8C06" w14:textId="00F00D9F" w:rsidR="006469D6" w:rsidRPr="00D16E49" w:rsidRDefault="006469D6" w:rsidP="00F92AA3">
      <w:pPr>
        <w:suppressAutoHyphens w:val="0"/>
        <w:autoSpaceDE w:val="0"/>
        <w:autoSpaceDN w:val="0"/>
        <w:adjustRightInd w:val="0"/>
        <w:jc w:val="both"/>
        <w:rPr>
          <w:lang w:eastAsia="et-EE"/>
        </w:rPr>
      </w:pPr>
      <w:r w:rsidRPr="00275569">
        <w:rPr>
          <w:b/>
          <w:bCs/>
        </w:rPr>
        <w:t>Karjalasma-Pahapilli teed pikettide Pk-10 ja Pk-12 vahel ei tohi laiendada Liiküla jugapuu püsielupaigale ning püsielupaigas ei raiuta teetrassi laiemaks ja ei kahjustata metsa servas kasvavaid puid.</w:t>
      </w:r>
    </w:p>
    <w:p w14:paraId="14025A19" w14:textId="7AD6259B" w:rsidR="00BB55D0" w:rsidRPr="0007563D" w:rsidRDefault="0089129C" w:rsidP="006350EB">
      <w:pPr>
        <w:suppressAutoHyphens w:val="0"/>
        <w:autoSpaceDE w:val="0"/>
        <w:autoSpaceDN w:val="0"/>
        <w:adjustRightInd w:val="0"/>
        <w:jc w:val="both"/>
      </w:pPr>
      <w:r w:rsidRPr="0007563D">
        <w:rPr>
          <w:bCs/>
        </w:rPr>
        <w:t xml:space="preserve">Edasi tuleb teostada </w:t>
      </w:r>
      <w:r w:rsidR="009166AD" w:rsidRPr="0007563D">
        <w:rPr>
          <w:bCs/>
        </w:rPr>
        <w:t>kändude juurimine</w:t>
      </w:r>
      <w:r w:rsidR="006E1F4C" w:rsidRPr="0007563D">
        <w:rPr>
          <w:bCs/>
        </w:rPr>
        <w:t xml:space="preserve"> (</w:t>
      </w:r>
      <w:r w:rsidR="0007563D" w:rsidRPr="0007563D">
        <w:rPr>
          <w:bCs/>
        </w:rPr>
        <w:t>3,67</w:t>
      </w:r>
      <w:r w:rsidR="00EA5E7E" w:rsidRPr="0007563D">
        <w:rPr>
          <w:bCs/>
        </w:rPr>
        <w:t xml:space="preserve"> ha)</w:t>
      </w:r>
      <w:r w:rsidR="00040158" w:rsidRPr="0007563D">
        <w:rPr>
          <w:bCs/>
        </w:rPr>
        <w:t xml:space="preserve">. </w:t>
      </w:r>
      <w:r w:rsidR="00BB55D0" w:rsidRPr="0007563D">
        <w:rPr>
          <w:bCs/>
        </w:rPr>
        <w:t xml:space="preserve">Kännud juuritakse </w:t>
      </w:r>
      <w:r w:rsidR="006E235F" w:rsidRPr="0007563D">
        <w:rPr>
          <w:bCs/>
        </w:rPr>
        <w:t xml:space="preserve">teede puhul </w:t>
      </w:r>
      <w:r w:rsidR="00BB55D0" w:rsidRPr="0007563D">
        <w:rPr>
          <w:bCs/>
        </w:rPr>
        <w:t>kogu teetrassi laiuse ulatuses</w:t>
      </w:r>
      <w:r w:rsidR="00A14104" w:rsidRPr="0007563D">
        <w:rPr>
          <w:bCs/>
        </w:rPr>
        <w:t xml:space="preserve"> ja </w:t>
      </w:r>
      <w:r w:rsidR="00953368" w:rsidRPr="0007563D">
        <w:rPr>
          <w:bCs/>
        </w:rPr>
        <w:t>koondatakse hunnikutesse</w:t>
      </w:r>
      <w:r w:rsidR="00230147" w:rsidRPr="0007563D">
        <w:rPr>
          <w:bCs/>
        </w:rPr>
        <w:t xml:space="preserve">. </w:t>
      </w:r>
      <w:r w:rsidR="00BC2995" w:rsidRPr="0007563D">
        <w:rPr>
          <w:bCs/>
        </w:rPr>
        <w:t>Juuritud känn</w:t>
      </w:r>
      <w:r w:rsidR="00330E2F" w:rsidRPr="0007563D">
        <w:rPr>
          <w:bCs/>
        </w:rPr>
        <w:t>ud ja väljatulnud kivid</w:t>
      </w:r>
      <w:r w:rsidR="00BC2995" w:rsidRPr="0007563D">
        <w:rPr>
          <w:bCs/>
        </w:rPr>
        <w:t xml:space="preserve"> </w:t>
      </w:r>
      <w:r w:rsidR="00330E2F" w:rsidRPr="0007563D">
        <w:rPr>
          <w:bCs/>
        </w:rPr>
        <w:t>tuleb paigutada trassi äärde nii, et ei tekiks katkematut valli, vahe tuleb jätta iga 25m tagant.</w:t>
      </w:r>
      <w:r w:rsidR="00CA6293" w:rsidRPr="0007563D">
        <w:rPr>
          <w:bCs/>
        </w:rPr>
        <w:t xml:space="preserve"> </w:t>
      </w:r>
      <w:r w:rsidR="00320D36" w:rsidRPr="0007563D">
        <w:rPr>
          <w:bCs/>
        </w:rPr>
        <w:t>Nõva</w:t>
      </w:r>
      <w:r w:rsidR="009166AD" w:rsidRPr="0007563D">
        <w:rPr>
          <w:bCs/>
        </w:rPr>
        <w:t xml:space="preserve"> teepoolsed perved peavad olema töödeldud tasemel, mis võimaldab mehhaniseeritud hooldust.</w:t>
      </w:r>
      <w:r w:rsidR="000B70FA" w:rsidRPr="0007563D">
        <w:t xml:space="preserve"> </w:t>
      </w:r>
    </w:p>
    <w:p w14:paraId="0DA1803B" w14:textId="7E062F38" w:rsidR="00BB15BD" w:rsidRPr="00BB15BD" w:rsidRDefault="00D2758E" w:rsidP="00E047AA">
      <w:pPr>
        <w:suppressAutoHyphens w:val="0"/>
        <w:autoSpaceDE w:val="0"/>
        <w:autoSpaceDN w:val="0"/>
        <w:adjustRightInd w:val="0"/>
        <w:jc w:val="both"/>
      </w:pPr>
      <w:r w:rsidRPr="00D2758E">
        <w:rPr>
          <w:b/>
          <w:bCs/>
        </w:rPr>
        <w:t>Karjalasma - Pahapilli tee</w:t>
      </w:r>
      <w:r w:rsidR="00070B07" w:rsidRPr="008A28E9">
        <w:rPr>
          <w:b/>
          <w:bCs/>
        </w:rPr>
        <w:t xml:space="preserve"> </w:t>
      </w:r>
      <w:r w:rsidR="00B1581E" w:rsidRPr="008A28E9">
        <w:t>(</w:t>
      </w:r>
      <w:r w:rsidR="00354F2A">
        <w:t>2,79</w:t>
      </w:r>
      <w:r w:rsidR="00B1581E" w:rsidRPr="008A28E9">
        <w:t xml:space="preserve"> km</w:t>
      </w:r>
      <w:r w:rsidR="00B1581E" w:rsidRPr="00A22DD8">
        <w:t>)</w:t>
      </w:r>
      <w:r w:rsidR="00D50C61" w:rsidRPr="00A22DD8">
        <w:t xml:space="preserve"> </w:t>
      </w:r>
      <w:r w:rsidR="00D50C61" w:rsidRPr="00BB15BD">
        <w:t xml:space="preserve">algab </w:t>
      </w:r>
      <w:r w:rsidR="008E20AE" w:rsidRPr="00BB15BD">
        <w:t>Järise-Asuka riigiteelt nr 21126 ja lõpeb ristumisel Karjalasma teega.</w:t>
      </w:r>
      <w:r w:rsidR="00D50C61" w:rsidRPr="00BB15BD">
        <w:t xml:space="preserve"> </w:t>
      </w:r>
      <w:r w:rsidR="00AF28E4" w:rsidRPr="00AF28E4">
        <w:t>Tee rekonstrueeritava osa lõppu on ette nähtud rajada tagasipööramis</w:t>
      </w:r>
      <w:r w:rsidR="00AF28E4">
        <w:t>e</w:t>
      </w:r>
      <w:r w:rsidR="00AF28E4" w:rsidRPr="00AF28E4">
        <w:t xml:space="preserve">koht </w:t>
      </w:r>
      <w:r w:rsidR="00AF28E4" w:rsidRPr="00AF28E4">
        <w:lastRenderedPageBreak/>
        <w:t>TP-L.</w:t>
      </w:r>
      <w:r w:rsidR="00AF28E4">
        <w:t xml:space="preserve"> </w:t>
      </w:r>
      <w:r w:rsidR="00E047AA">
        <w:t>Karjalasma-Pahapilli tee on kruuskattega tee, mille sõidetava osa keskmine pealt</w:t>
      </w:r>
      <w:r w:rsidR="00A00A1B">
        <w:t xml:space="preserve"> </w:t>
      </w:r>
      <w:r w:rsidR="00E047AA">
        <w:t>laius on 4,0 m. Tee esimesed 870 m on kergelt käänuline ja tee ääres enamasti veejuhtmed puuduvad, väljaarvatud Pk-7 kuni Pk-8, kus asub teest paremal olev teekraav. Ühtlasi on antud lõigul on 50 m pikk veejuhe (voolunõva) Pk-10 piirkonnas. Alates Pk-10 on Karjalasma-Pahapilli tee täielikult sirge ja terve lõigu ulatuses on teest vasakul pool veejuhe. Kohati puudub veejuhtmetel äravool (kraavidel on vahed sees).</w:t>
      </w:r>
      <w:r w:rsidR="00754D7E">
        <w:t xml:space="preserve"> </w:t>
      </w:r>
      <w:r w:rsidR="00E047AA">
        <w:t>Karjalasma-Pahapilli tee asub veeriselise saviliiva või veeriselise liiva pinnastel.</w:t>
      </w:r>
    </w:p>
    <w:p w14:paraId="1211B23C" w14:textId="21593356" w:rsidR="00BB15BD" w:rsidRDefault="00061F9B" w:rsidP="00D50C61">
      <w:pPr>
        <w:suppressAutoHyphens w:val="0"/>
        <w:autoSpaceDE w:val="0"/>
        <w:autoSpaceDN w:val="0"/>
        <w:adjustRightInd w:val="0"/>
        <w:jc w:val="both"/>
      </w:pPr>
      <w:r w:rsidRPr="00061F9B">
        <w:t>Karjalasma-Pahapilli tee äärde piketi vahemikus Pk-1 kuni Pk-8 on ette nähtud rajada vasakule poole teed nõva. Nõvade vesi juhitakse olemasolevasse kraavi 102. Kraav 102 on ette nähtud rekonstrueerida nii, et rekonstrueerimine lõpeb 20m enne katastriüksuse Karjametsa (40301:002:0283) piiri. Piketi vahemikus Pk-10 kuni Pk-18 ei ole ette nähtud teekraave rekonstrueerida. Piketi vahemikus Pk-18 kuni Pk-26 on ette nähtud teekraavid 122 ja 127 rekonstrueerida. Et tagada kraavidele 122 ja 127 äravool, tuleb kraavi 126 rekonstrueerida. Lisaks hooldada kraavid 128 ja 130 rajatava tagasipööramis</w:t>
      </w:r>
      <w:r w:rsidR="006A1A78">
        <w:t>e</w:t>
      </w:r>
      <w:r w:rsidRPr="00061F9B">
        <w:t>koha TP-L ulatuses ja uuendada kraavi 129.</w:t>
      </w:r>
      <w:r w:rsidR="00453C8A" w:rsidRPr="00453C8A">
        <w:t xml:space="preserve"> </w:t>
      </w:r>
      <w:r w:rsidR="00453C8A">
        <w:t>V</w:t>
      </w:r>
      <w:r w:rsidR="00453C8A" w:rsidRPr="00453C8A">
        <w:t>eejuhtmed on ette nähtud rajada nõlvustega 1:1.5 ning languga vähemalt 1.0‰.</w:t>
      </w:r>
    </w:p>
    <w:p w14:paraId="630BDECB" w14:textId="384126F1" w:rsidR="006E0599" w:rsidRPr="00A07E92" w:rsidRDefault="006F607E" w:rsidP="006E0599">
      <w:pPr>
        <w:suppressAutoHyphens w:val="0"/>
        <w:autoSpaceDE w:val="0"/>
        <w:autoSpaceDN w:val="0"/>
        <w:adjustRightInd w:val="0"/>
        <w:jc w:val="both"/>
      </w:pPr>
      <w:r w:rsidRPr="006F607E">
        <w:t xml:space="preserve">Karjalasma-Pahapilli tee </w:t>
      </w:r>
      <w:r>
        <w:t>o</w:t>
      </w:r>
      <w:r w:rsidRPr="006F607E">
        <w:t>n ette nähtud rekonstrueerida 10 olemasolevat truupi ja rajada 1 uus truup ning likvideerida 1 truup.</w:t>
      </w:r>
      <w:r w:rsidR="006E0599">
        <w:t xml:space="preserve"> </w:t>
      </w:r>
      <w:r w:rsidR="00A843F0" w:rsidRPr="00A843F0">
        <w:t xml:space="preserve">Plasttruubid rajatakse läbimõõduga 40cm ja </w:t>
      </w:r>
      <w:r w:rsidR="00A843F0">
        <w:t>6</w:t>
      </w:r>
      <w:r w:rsidR="00A843F0" w:rsidRPr="00A843F0">
        <w:t xml:space="preserve">0cm. </w:t>
      </w:r>
      <w:r w:rsidR="006E0599" w:rsidRPr="00A4055B">
        <w:rPr>
          <w:bCs/>
        </w:rPr>
        <w:t xml:space="preserve">Plasttruubitorud peavad vastama ringjäikusele SN8, ISO 9969 ja olema seest siledaseinalised. </w:t>
      </w:r>
      <w:r w:rsidR="006E0599" w:rsidRPr="00A07E92">
        <w:rPr>
          <w:bCs/>
        </w:rPr>
        <w:t>Uute truupide vähim piki kalle peab olema 1%. Truupide nõutav eluiga peab olema 50a. Truubitorude maksimaalne paigaldusjärgne lubatud deformatsioon on 6%.</w:t>
      </w:r>
      <w:r w:rsidR="006E0599" w:rsidRPr="00A07E92">
        <w:t xml:space="preserve"> </w:t>
      </w:r>
      <w:r w:rsidR="006E0599" w:rsidRPr="00A07E92">
        <w:rPr>
          <w:bCs/>
        </w:rPr>
        <w:t>Truupide paigaldamisel lähtuda maaparandusrajatiste tüüpjoonistest (2013).</w:t>
      </w:r>
      <w:r w:rsidR="006E0599" w:rsidRPr="00A07E92">
        <w:t xml:space="preserve"> Truubitorud tuleb paigaldada vähemalt 15 cm liivalusele. Kinniaetav kaevik tuleb toru ümber korralikult 15-30 cm kihtidena tihendada. Truupide ehitamisel minimaalne mineraalse pinnase täitekihi paksus truubitoru peal olema Ø 40-50 cm plasttruubil vähemalt 0,5 m</w:t>
      </w:r>
      <w:r w:rsidR="00250670">
        <w:t xml:space="preserve"> ja</w:t>
      </w:r>
      <w:r w:rsidR="006E0599" w:rsidRPr="00A07E92">
        <w:t xml:space="preserve"> Ø 60 cm plasttruubil 0,55 m.</w:t>
      </w:r>
    </w:p>
    <w:p w14:paraId="1438D2A7" w14:textId="77777777" w:rsidR="006E0599" w:rsidRPr="00A27C25" w:rsidRDefault="006E0599" w:rsidP="006E0599">
      <w:pPr>
        <w:suppressAutoHyphens w:val="0"/>
        <w:autoSpaceDE w:val="0"/>
        <w:autoSpaceDN w:val="0"/>
        <w:adjustRightInd w:val="0"/>
        <w:jc w:val="both"/>
        <w:rPr>
          <w:bCs/>
        </w:rPr>
      </w:pPr>
      <w:r w:rsidRPr="00A27C25">
        <w:rPr>
          <w:bCs/>
        </w:rPr>
        <w:t>Kõikidele truupidele on ette nähtud ehitada otsakutele kindlustused järgnevate tüüpotsakutega</w:t>
      </w:r>
    </w:p>
    <w:p w14:paraId="62F605DE" w14:textId="77777777" w:rsidR="006E0599" w:rsidRPr="00A27C25" w:rsidRDefault="006E0599" w:rsidP="006E0599">
      <w:pPr>
        <w:suppressAutoHyphens w:val="0"/>
        <w:autoSpaceDE w:val="0"/>
        <w:autoSpaceDN w:val="0"/>
        <w:adjustRightInd w:val="0"/>
        <w:jc w:val="both"/>
      </w:pPr>
      <w:r w:rsidRPr="00A27C25">
        <w:rPr>
          <w:bCs/>
        </w:rPr>
        <w:t xml:space="preserve">(„Maaparandusrajatiste tüüpjoonised“, Tallinn 2019): MAO ja KOK Otsakute rajamiseks truupidele tuleb kasutada nõlvust 1:1,5. </w:t>
      </w:r>
      <w:bookmarkStart w:id="1" w:name="_Hlk113011941"/>
      <w:r w:rsidRPr="00A27C25">
        <w:t>Otsakute ja nõlvade kindlustamisel võib kasutada hüdrokülvi, kuid see peab olema teostatud 50 päeva enne ehituse lõpptähtaega ja ehituse üle andes peab otsakul/kindlustusel kasvama ühtlane elujõuline haljastus.</w:t>
      </w:r>
      <w:bookmarkEnd w:id="1"/>
    </w:p>
    <w:p w14:paraId="474BA890" w14:textId="134BEE24" w:rsidR="006A1A78" w:rsidRPr="00BB15BD" w:rsidRDefault="006E0599" w:rsidP="006E0599">
      <w:pPr>
        <w:suppressAutoHyphens w:val="0"/>
        <w:autoSpaceDE w:val="0"/>
        <w:autoSpaceDN w:val="0"/>
        <w:adjustRightInd w:val="0"/>
        <w:jc w:val="both"/>
      </w:pPr>
      <w:r w:rsidRPr="00736629">
        <w:rPr>
          <w:b/>
          <w:bCs/>
          <w:highlight w:val="yellow"/>
        </w:rPr>
        <w:t xml:space="preserve">Truubi otsakute vastuvõtu ajal peab see olema MP Tüüpjoonistes 2019 nõutud mati ulatuses ühtlaselt haljastatud (haljastuse vabasid kohtasid </w:t>
      </w:r>
      <w:r w:rsidRPr="00B97084">
        <w:rPr>
          <w:b/>
          <w:bCs/>
          <w:highlight w:val="yellow"/>
        </w:rPr>
        <w:t xml:space="preserve">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 xml:space="preserve">lagunematud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38724150" w14:textId="488BE27C" w:rsidR="00277B5C" w:rsidRPr="00277B5C" w:rsidRDefault="00277B5C" w:rsidP="00D50C61">
      <w:pPr>
        <w:suppressAutoHyphens w:val="0"/>
        <w:autoSpaceDE w:val="0"/>
        <w:autoSpaceDN w:val="0"/>
        <w:adjustRightInd w:val="0"/>
        <w:jc w:val="both"/>
      </w:pPr>
      <w:bookmarkStart w:id="2" w:name="_Hlk184901082"/>
      <w:r w:rsidRPr="00277B5C">
        <w:t xml:space="preserve">Tee katend rajatakse konstruktsiooniga geotekstiil (Deklareeritud tõmbetugevus MD/CMD ≥20 </w:t>
      </w:r>
      <w:proofErr w:type="spellStart"/>
      <w:r w:rsidRPr="00277B5C">
        <w:t>kN</w:t>
      </w:r>
      <w:proofErr w:type="spellEnd"/>
      <w:r w:rsidRPr="00277B5C">
        <w:t xml:space="preserve">/m, 5,0 m lai, mittekootud), kandevkiht kruusast </w:t>
      </w:r>
      <w:proofErr w:type="spellStart"/>
      <w:r w:rsidRPr="00277B5C">
        <w:t>fr</w:t>
      </w:r>
      <w:proofErr w:type="spellEnd"/>
      <w:r w:rsidRPr="00277B5C">
        <w:t>. 0-63 mm (</w:t>
      </w:r>
      <w:proofErr w:type="spellStart"/>
      <w:r w:rsidRPr="00277B5C">
        <w:t>pos</w:t>
      </w:r>
      <w:proofErr w:type="spellEnd"/>
      <w:r w:rsidRPr="00277B5C">
        <w:t xml:space="preserve"> 4) paksusega 20cm ja kulumiskiht kruusast 0-32 mm (</w:t>
      </w:r>
      <w:proofErr w:type="spellStart"/>
      <w:r w:rsidRPr="00277B5C">
        <w:t>pos</w:t>
      </w:r>
      <w:proofErr w:type="spellEnd"/>
      <w:r w:rsidRPr="00277B5C">
        <w:t xml:space="preserve"> 6) paksusega 10cm.</w:t>
      </w:r>
      <w:bookmarkEnd w:id="2"/>
    </w:p>
    <w:p w14:paraId="4BBFACB4" w14:textId="2AC5DDA1" w:rsidR="00277B5C" w:rsidRPr="00277B5C" w:rsidRDefault="00EF7500" w:rsidP="00D50C61">
      <w:pPr>
        <w:suppressAutoHyphens w:val="0"/>
        <w:autoSpaceDE w:val="0"/>
        <w:autoSpaceDN w:val="0"/>
        <w:adjustRightInd w:val="0"/>
        <w:jc w:val="both"/>
      </w:pPr>
      <w:r w:rsidRPr="00EF7500">
        <w:t>Karjalasma-Pahapilli tee ja Tiigi tee ristumiskohta on ette nähtud rajada teede nelikristmik R. Samuti on ette nähtud rajada teede ristmik R-T Karjalasma-Pahapilli tee ja Pilli põigu ristumiskohta.</w:t>
      </w:r>
    </w:p>
    <w:p w14:paraId="015427A4" w14:textId="2D911912" w:rsidR="00C82A6F" w:rsidRPr="00800C34" w:rsidRDefault="00C82A6F" w:rsidP="00C82A6F">
      <w:pPr>
        <w:suppressAutoHyphens w:val="0"/>
        <w:autoSpaceDE w:val="0"/>
        <w:autoSpaceDN w:val="0"/>
        <w:adjustRightInd w:val="0"/>
        <w:jc w:val="both"/>
      </w:pPr>
      <w:r w:rsidRPr="00800C34">
        <w:t>Karjalasma-Pahapilli tee ja Asuka-Raudtee tee ristumiskoht rajada selliselt, et Asuka-Raudtee tee katendit ei rikuta ja Karjalasma-Pahapilli tee viiakse kõrguslikult kokku Asuka-Raudtee teega. Asuka-Raudtee teelt rajada kaks mahasõidukohta M3 Karjalasma-Pahapilli teele.</w:t>
      </w:r>
    </w:p>
    <w:p w14:paraId="14817906" w14:textId="201229B7" w:rsidR="00C82A6F" w:rsidRPr="00800C34" w:rsidRDefault="00C82A6F" w:rsidP="00C82A6F">
      <w:pPr>
        <w:suppressAutoHyphens w:val="0"/>
        <w:autoSpaceDE w:val="0"/>
        <w:autoSpaceDN w:val="0"/>
        <w:adjustRightInd w:val="0"/>
        <w:jc w:val="both"/>
      </w:pPr>
      <w:r w:rsidRPr="00800C34">
        <w:lastRenderedPageBreak/>
        <w:t>Karjalasma-Pahapilli tee ja Karjalasma tee ristumiskohta on ette nähtud rajada tagasipööramis</w:t>
      </w:r>
      <w:r w:rsidR="00800C34" w:rsidRPr="00800C34">
        <w:t>e</w:t>
      </w:r>
      <w:r w:rsidRPr="00800C34">
        <w:t>koht TP-L selliselt, et tagasipööramis</w:t>
      </w:r>
      <w:r w:rsidR="00800C34" w:rsidRPr="00800C34">
        <w:t>e</w:t>
      </w:r>
      <w:r w:rsidRPr="00800C34">
        <w:t>koha pikemad lõigud jäävad edela ja loode poole. Tagasipööramis</w:t>
      </w:r>
      <w:r w:rsidR="00800C34" w:rsidRPr="00800C34">
        <w:t>e</w:t>
      </w:r>
      <w:r w:rsidRPr="00800C34">
        <w:t>koha katend on ette nähtud viia sujuvalt kokku olemasoleva Karjalasma teega ja olemasolevasse olukorda jääva Karjalasma-Pahapilli tee lõiguga.</w:t>
      </w:r>
    </w:p>
    <w:p w14:paraId="33676471" w14:textId="5E500FB0" w:rsidR="00277B5C" w:rsidRPr="00800C34" w:rsidRDefault="00C82A6F" w:rsidP="00C82A6F">
      <w:pPr>
        <w:suppressAutoHyphens w:val="0"/>
        <w:autoSpaceDE w:val="0"/>
        <w:autoSpaceDN w:val="0"/>
        <w:adjustRightInd w:val="0"/>
        <w:jc w:val="both"/>
      </w:pPr>
      <w:r w:rsidRPr="00800C34">
        <w:t>Karjalasma-Pahapilli teele on ette nähtud rajada 8 mahasõidukohta</w:t>
      </w:r>
      <w:r w:rsidR="00800C34">
        <w:t>.</w:t>
      </w:r>
      <w:r w:rsidR="00A70CC7" w:rsidRPr="00A70CC7">
        <w:t xml:space="preserve"> Karjalasma-Pahapilli tee </w:t>
      </w:r>
      <w:bookmarkStart w:id="3" w:name="_Hlk184900988"/>
      <w:r w:rsidR="00A70CC7">
        <w:t>rekonstrueeritak</w:t>
      </w:r>
      <w:r w:rsidR="00FE4C28">
        <w:t>se</w:t>
      </w:r>
      <w:r w:rsidR="00A70CC7" w:rsidRPr="00A70CC7">
        <w:t xml:space="preserve"> pealt</w:t>
      </w:r>
      <w:r w:rsidR="00FE4C28">
        <w:t xml:space="preserve"> </w:t>
      </w:r>
      <w:r w:rsidR="00A70CC7" w:rsidRPr="00A70CC7">
        <w:t>laiusega 4</w:t>
      </w:r>
      <w:r w:rsidR="00FE4C28">
        <w:t>,</w:t>
      </w:r>
      <w:r w:rsidR="00A70CC7" w:rsidRPr="00A70CC7">
        <w:t>5m.</w:t>
      </w:r>
      <w:bookmarkEnd w:id="3"/>
    </w:p>
    <w:p w14:paraId="135C379A" w14:textId="0FF20340" w:rsidR="00972CB5" w:rsidRPr="00F75492" w:rsidRDefault="00354F2A" w:rsidP="00D50C61">
      <w:pPr>
        <w:suppressAutoHyphens w:val="0"/>
        <w:autoSpaceDE w:val="0"/>
        <w:autoSpaceDN w:val="0"/>
        <w:adjustRightInd w:val="0"/>
        <w:jc w:val="both"/>
      </w:pPr>
      <w:r w:rsidRPr="00354F2A">
        <w:rPr>
          <w:b/>
          <w:bCs/>
        </w:rPr>
        <w:t>Tiigi</w:t>
      </w:r>
      <w:r w:rsidR="00D50C61" w:rsidRPr="00354F2A">
        <w:rPr>
          <w:b/>
          <w:bCs/>
        </w:rPr>
        <w:t xml:space="preserve"> tee</w:t>
      </w:r>
      <w:r w:rsidR="00215B23" w:rsidRPr="00354F2A">
        <w:rPr>
          <w:b/>
          <w:bCs/>
        </w:rPr>
        <w:t xml:space="preserve"> </w:t>
      </w:r>
      <w:r w:rsidR="00215B23" w:rsidRPr="00354F2A">
        <w:t>(</w:t>
      </w:r>
      <w:r w:rsidRPr="00354F2A">
        <w:t>0,85</w:t>
      </w:r>
      <w:r w:rsidR="00215B23" w:rsidRPr="00354F2A">
        <w:t xml:space="preserve"> km) </w:t>
      </w:r>
      <w:r w:rsidR="00D50C61" w:rsidRPr="00F75492">
        <w:t xml:space="preserve">algab </w:t>
      </w:r>
      <w:r w:rsidR="00972CB5" w:rsidRPr="00F75492">
        <w:t xml:space="preserve">Lubjakivi-Pöitse teelt </w:t>
      </w:r>
      <w:r w:rsidR="00FC531C">
        <w:t>(</w:t>
      </w:r>
      <w:r w:rsidR="00FC531C" w:rsidRPr="00FC531C">
        <w:t>kus on ette nähtud Tiigi tee ristumiskoha pöörderaadiusi suurendada 17.5 meetrini</w:t>
      </w:r>
      <w:r w:rsidR="00FC531C">
        <w:t xml:space="preserve">) </w:t>
      </w:r>
      <w:r w:rsidR="00972CB5" w:rsidRPr="00F75492">
        <w:t>ja lõpeb ristumisel Karjalasma-Pahapilli teega.</w:t>
      </w:r>
      <w:r w:rsidR="006630EB" w:rsidRPr="00F75492">
        <w:t xml:space="preserve"> Tiigi tee sõidetava osa pealt</w:t>
      </w:r>
      <w:r w:rsidR="00AF6735">
        <w:t xml:space="preserve"> </w:t>
      </w:r>
      <w:r w:rsidR="006630EB" w:rsidRPr="00F75492">
        <w:t>laius on ca 4,4 m ja tee on terves ulatuses sirge.</w:t>
      </w:r>
      <w:r w:rsidR="00F75492" w:rsidRPr="00F75492">
        <w:t xml:space="preserve"> Tee asub valdavalt liivapinnastel (kohati ka </w:t>
      </w:r>
      <w:proofErr w:type="spellStart"/>
      <w:r w:rsidR="00F75492" w:rsidRPr="00F75492">
        <w:t>veeriseline</w:t>
      </w:r>
      <w:proofErr w:type="spellEnd"/>
      <w:r w:rsidR="00F75492" w:rsidRPr="00F75492">
        <w:t>), kuid Pk-28 piirkonnas on Tiigi tee rajatud turbapinnasele, turbakihi tüsedus on ca maapinnast ca 1,0 m.</w:t>
      </w:r>
    </w:p>
    <w:p w14:paraId="1ADE95EC" w14:textId="085F05A6" w:rsidR="00972CB5" w:rsidRDefault="00C27C05" w:rsidP="00D50C61">
      <w:pPr>
        <w:suppressAutoHyphens w:val="0"/>
        <w:autoSpaceDE w:val="0"/>
        <w:autoSpaceDN w:val="0"/>
        <w:adjustRightInd w:val="0"/>
        <w:jc w:val="both"/>
      </w:pPr>
      <w:r w:rsidRPr="00C27C05">
        <w:t>Tiigi tee ääres asuvat kraavi number 200 on ette nähtud hooldada alates piketist 2+29 kuni Karjalasma-Pahapilli teeni</w:t>
      </w:r>
      <w:r w:rsidR="00AF6735" w:rsidRPr="00AF6735">
        <w:t xml:space="preserve"> hooldustööde mahus (0</w:t>
      </w:r>
      <w:r w:rsidR="00AF6735">
        <w:t>,</w:t>
      </w:r>
      <w:r w:rsidR="00AF6735" w:rsidRPr="00AF6735">
        <w:t>5m</w:t>
      </w:r>
      <w:r w:rsidR="00AF6735" w:rsidRPr="00AF6735">
        <w:rPr>
          <w:vertAlign w:val="superscript"/>
        </w:rPr>
        <w:t>3</w:t>
      </w:r>
      <w:r w:rsidR="00AF6735" w:rsidRPr="00AF6735">
        <w:t>/m)</w:t>
      </w:r>
      <w:r w:rsidRPr="00C27C05">
        <w:t>.</w:t>
      </w:r>
    </w:p>
    <w:p w14:paraId="0768C02A" w14:textId="17D52F07" w:rsidR="003D7FEB" w:rsidRPr="00C27C05" w:rsidRDefault="003D7FEB" w:rsidP="00D50C61">
      <w:pPr>
        <w:suppressAutoHyphens w:val="0"/>
        <w:autoSpaceDE w:val="0"/>
        <w:autoSpaceDN w:val="0"/>
        <w:adjustRightInd w:val="0"/>
        <w:jc w:val="both"/>
      </w:pPr>
      <w:r w:rsidRPr="003D7FEB">
        <w:t xml:space="preserve">Tee katend rajatakse konstruktsiooniga geotekstiil (Deklareeritud tõmbetugevus MD/CMD ≥20 </w:t>
      </w:r>
      <w:proofErr w:type="spellStart"/>
      <w:r w:rsidRPr="003D7FEB">
        <w:t>kN</w:t>
      </w:r>
      <w:proofErr w:type="spellEnd"/>
      <w:r w:rsidRPr="003D7FEB">
        <w:t xml:space="preserve">/m, 5,0 m lai, mittekootud), kandevkiht kruusast </w:t>
      </w:r>
      <w:proofErr w:type="spellStart"/>
      <w:r w:rsidRPr="003D7FEB">
        <w:t>fr</w:t>
      </w:r>
      <w:proofErr w:type="spellEnd"/>
      <w:r w:rsidRPr="003D7FEB">
        <w:t>. 0-63 mm (</w:t>
      </w:r>
      <w:proofErr w:type="spellStart"/>
      <w:r w:rsidRPr="003D7FEB">
        <w:t>pos</w:t>
      </w:r>
      <w:proofErr w:type="spellEnd"/>
      <w:r w:rsidRPr="003D7FEB">
        <w:t xml:space="preserve"> 4) paksusega 20cm ja kulumiskiht kruusast 0-32 mm (</w:t>
      </w:r>
      <w:proofErr w:type="spellStart"/>
      <w:r w:rsidRPr="003D7FEB">
        <w:t>pos</w:t>
      </w:r>
      <w:proofErr w:type="spellEnd"/>
      <w:r w:rsidRPr="003D7FEB">
        <w:t xml:space="preserve"> 6) paksusega 10cm.</w:t>
      </w:r>
    </w:p>
    <w:p w14:paraId="375C01B4" w14:textId="6E3C0FF4" w:rsidR="00972CB5" w:rsidRPr="0066748C" w:rsidRDefault="0066748C" w:rsidP="003D7FEB">
      <w:pPr>
        <w:suppressAutoHyphens w:val="0"/>
        <w:autoSpaceDE w:val="0"/>
        <w:autoSpaceDN w:val="0"/>
        <w:adjustRightInd w:val="0"/>
        <w:jc w:val="both"/>
      </w:pPr>
      <w:r w:rsidRPr="0066748C">
        <w:t>Tiigi tee rekonstrueeritakse pealt laiusega 4,5m.</w:t>
      </w:r>
      <w:r w:rsidR="003D7FEB" w:rsidRPr="003D7FEB">
        <w:t xml:space="preserve"> </w:t>
      </w:r>
      <w:r w:rsidR="003D7FEB">
        <w:t xml:space="preserve">Tiigi tee ja Karjalasma-Pahapilli tee ristumiskohta on ette nähtud rajada teede nelikristmik R ja rajada 1 </w:t>
      </w:r>
      <w:proofErr w:type="spellStart"/>
      <w:r w:rsidR="003D7FEB">
        <w:t>mahasõidukoht</w:t>
      </w:r>
      <w:proofErr w:type="spellEnd"/>
      <w:r w:rsidR="003D7FEB">
        <w:t>.</w:t>
      </w:r>
    </w:p>
    <w:p w14:paraId="2822F814" w14:textId="77777777" w:rsidR="00D50C61" w:rsidRPr="00354F2A" w:rsidRDefault="00D50C61" w:rsidP="00B94EA3">
      <w:pPr>
        <w:suppressAutoHyphens w:val="0"/>
        <w:autoSpaceDE w:val="0"/>
        <w:autoSpaceDN w:val="0"/>
        <w:adjustRightInd w:val="0"/>
        <w:jc w:val="both"/>
        <w:rPr>
          <w:color w:val="FF0000"/>
        </w:rPr>
      </w:pPr>
    </w:p>
    <w:p w14:paraId="5B941749" w14:textId="1C7CCAD8" w:rsidR="00CB43AA" w:rsidRPr="001456C1" w:rsidRDefault="00CB43AA" w:rsidP="00776394">
      <w:pPr>
        <w:suppressAutoHyphens w:val="0"/>
        <w:autoSpaceDE w:val="0"/>
        <w:autoSpaceDN w:val="0"/>
        <w:adjustRightInd w:val="0"/>
        <w:jc w:val="both"/>
      </w:pPr>
      <w:r w:rsidRPr="00147BCA">
        <w:t xml:space="preserve">Mahasõit </w:t>
      </w:r>
      <w:r w:rsidR="00E759E6" w:rsidRPr="00147BCA">
        <w:t xml:space="preserve">riigiteelt </w:t>
      </w:r>
      <w:r w:rsidR="006C7954" w:rsidRPr="00147BCA">
        <w:t>21126 Järise-Asuka km 6,479 ja Karjalasma-Pahapilli teele</w:t>
      </w:r>
      <w:r w:rsidR="009015FE" w:rsidRPr="00147BCA">
        <w:t xml:space="preserve"> </w:t>
      </w:r>
      <w:r w:rsidRPr="00147BCA">
        <w:t>ehitatakse vastavalt Teelahendus OÜ poolt koostatud "</w:t>
      </w:r>
      <w:r w:rsidR="00776394" w:rsidRPr="00147BCA">
        <w:t xml:space="preserve">Saare maakond, Saaremaa vald, Pöitse küla, riigitee </w:t>
      </w:r>
      <w:r w:rsidR="00776394" w:rsidRPr="001456C1">
        <w:t>21126 Järise-Asuka km 6,479 ja Karjalasma-Pahapilli tee ristumiskoha rekonstrueerimise</w:t>
      </w:r>
      <w:r w:rsidR="009015FE" w:rsidRPr="001456C1">
        <w:t xml:space="preserve"> PÕHIPROJEKT (töö nr. </w:t>
      </w:r>
      <w:r w:rsidR="00147BCA" w:rsidRPr="001456C1">
        <w:t>PP-23-18</w:t>
      </w:r>
      <w:r w:rsidR="009015FE" w:rsidRPr="001456C1">
        <w:t>)</w:t>
      </w:r>
      <w:r w:rsidRPr="001456C1">
        <w:t>" alusel.</w:t>
      </w:r>
    </w:p>
    <w:p w14:paraId="1E86ECCF" w14:textId="1D64C77F" w:rsidR="009964DF" w:rsidRPr="00810830" w:rsidRDefault="001456C1" w:rsidP="001456C1">
      <w:pPr>
        <w:suppressAutoHyphens w:val="0"/>
        <w:autoSpaceDE w:val="0"/>
        <w:autoSpaceDN w:val="0"/>
        <w:adjustRightInd w:val="0"/>
        <w:jc w:val="both"/>
      </w:pPr>
      <w:r w:rsidRPr="001456C1">
        <w:t xml:space="preserve">Mahasõit ehitatakse riigitee nr 21126 Järise-Asuka, km 6,479 kohale. Olemasolev Karjalasma-Pahapilli tee ristub Järise-Asuka teega ca 46° nurga all. Uus ristumiskoht rajatakse riigiteega 90˚ nurga all. Mahasõidukoha ümber on ca 20 cm paksune huumuskiht ja aluspinnaseks on </w:t>
      </w:r>
      <w:r w:rsidRPr="00810830">
        <w:t>liivpinnas. Teepeenrad on rohtunud. Olemasolevad mahasõidu truubid ja teekraavid ristumiskohas puuduvad. Olemasolev põhitee truup asub ca 56 m kaugusel edela suunas.</w:t>
      </w:r>
    </w:p>
    <w:p w14:paraId="776E667C" w14:textId="6FF154C2" w:rsidR="00711456" w:rsidRPr="00810830" w:rsidRDefault="009B157A" w:rsidP="0006154F">
      <w:pPr>
        <w:suppressAutoHyphens w:val="0"/>
        <w:autoSpaceDE w:val="0"/>
        <w:autoSpaceDN w:val="0"/>
        <w:adjustRightInd w:val="0"/>
        <w:jc w:val="both"/>
      </w:pPr>
      <w:r w:rsidRPr="00810830">
        <w:t xml:space="preserve">Ristumiskoha </w:t>
      </w:r>
      <w:proofErr w:type="spellStart"/>
      <w:r w:rsidRPr="00810830">
        <w:t>pikikalle</w:t>
      </w:r>
      <w:proofErr w:type="spellEnd"/>
      <w:r w:rsidRPr="00810830">
        <w:t xml:space="preserve"> </w:t>
      </w:r>
      <w:r w:rsidR="0006154F" w:rsidRPr="00810830">
        <w:t>Karjalasma-Pahapilli teel on 3,0%. Juurdepääsuteele on ettenähtud 3,0%-</w:t>
      </w:r>
      <w:proofErr w:type="spellStart"/>
      <w:r w:rsidR="0006154F" w:rsidRPr="00810830">
        <w:t>ne</w:t>
      </w:r>
      <w:proofErr w:type="spellEnd"/>
      <w:r w:rsidR="0006154F" w:rsidRPr="00810830">
        <w:t xml:space="preserve"> kahepoolse põikkaldega kruuskate.</w:t>
      </w:r>
    </w:p>
    <w:p w14:paraId="14595F13" w14:textId="406A14CC" w:rsidR="00492E3A" w:rsidRPr="00810830" w:rsidRDefault="00F10C78" w:rsidP="00492E3A">
      <w:pPr>
        <w:suppressAutoHyphens w:val="0"/>
        <w:autoSpaceDE w:val="0"/>
        <w:autoSpaceDN w:val="0"/>
        <w:adjustRightInd w:val="0"/>
        <w:jc w:val="both"/>
      </w:pPr>
      <w:r w:rsidRPr="00810830">
        <w:t>Karjalasma-Pahapilli tee</w:t>
      </w:r>
      <w:r w:rsidR="00C403EA" w:rsidRPr="00810830">
        <w:t xml:space="preserve"> juurdepääsuteede kruuskate</w:t>
      </w:r>
      <w:r w:rsidR="00492E3A" w:rsidRPr="00810830">
        <w:t xml:space="preserve"> rajatakse järgmiselt:</w:t>
      </w:r>
    </w:p>
    <w:p w14:paraId="43A12196" w14:textId="43542F16" w:rsidR="00492E3A" w:rsidRPr="00810830" w:rsidRDefault="006D27E7" w:rsidP="00492E3A">
      <w:pPr>
        <w:pStyle w:val="Loendilik"/>
        <w:numPr>
          <w:ilvl w:val="0"/>
          <w:numId w:val="5"/>
        </w:numPr>
      </w:pPr>
      <w:r w:rsidRPr="00810830">
        <w:t>Purustatud kruus (</w:t>
      </w:r>
      <w:r w:rsidR="00DD1C9A" w:rsidRPr="00810830">
        <w:t>positsioon</w:t>
      </w:r>
      <w:r w:rsidRPr="00810830">
        <w:t xml:space="preserve"> nr 6)</w:t>
      </w:r>
      <w:r w:rsidRPr="00810830">
        <w:tab/>
      </w:r>
      <w:r w:rsidRPr="00810830">
        <w:tab/>
      </w:r>
      <w:r w:rsidR="00492E3A" w:rsidRPr="00810830">
        <w:t xml:space="preserve"> </w:t>
      </w:r>
      <w:r w:rsidR="00492E3A" w:rsidRPr="00810830">
        <w:tab/>
      </w:r>
      <w:r w:rsidR="00492E3A" w:rsidRPr="00810830">
        <w:tab/>
      </w:r>
      <w:r w:rsidR="00492E3A" w:rsidRPr="00810830">
        <w:tab/>
        <w:t xml:space="preserve">h=10cm </w:t>
      </w:r>
    </w:p>
    <w:p w14:paraId="17924E7D" w14:textId="74BB4F8D" w:rsidR="00492E3A" w:rsidRPr="00810830" w:rsidRDefault="00CB74F0" w:rsidP="00492E3A">
      <w:pPr>
        <w:pStyle w:val="Loendilik"/>
        <w:numPr>
          <w:ilvl w:val="0"/>
          <w:numId w:val="5"/>
        </w:numPr>
        <w:suppressAutoHyphens w:val="0"/>
        <w:autoSpaceDE w:val="0"/>
        <w:autoSpaceDN w:val="0"/>
        <w:adjustRightInd w:val="0"/>
        <w:jc w:val="both"/>
      </w:pPr>
      <w:r w:rsidRPr="00810830">
        <w:t>Sorteeritud kruus (</w:t>
      </w:r>
      <w:r w:rsidR="00DD1C9A" w:rsidRPr="00810830">
        <w:t xml:space="preserve">positsioon nr 4 </w:t>
      </w:r>
      <w:proofErr w:type="spellStart"/>
      <w:r w:rsidRPr="00810830">
        <w:t>dreenivus</w:t>
      </w:r>
      <w:proofErr w:type="spellEnd"/>
      <w:r w:rsidRPr="00810830">
        <w:t xml:space="preserve"> min</w:t>
      </w:r>
      <w:r w:rsidR="00DD1C9A" w:rsidRPr="00810830">
        <w:t>.</w:t>
      </w:r>
      <w:r w:rsidRPr="00810830">
        <w:t xml:space="preserve"> 1m/</w:t>
      </w:r>
      <w:proofErr w:type="spellStart"/>
      <w:r w:rsidRPr="00810830">
        <w:t>ööp</w:t>
      </w:r>
      <w:proofErr w:type="spellEnd"/>
      <w:r w:rsidRPr="00810830">
        <w:t>)</w:t>
      </w:r>
      <w:r w:rsidR="00E66389" w:rsidRPr="00810830">
        <w:tab/>
      </w:r>
      <w:r w:rsidR="00E66389" w:rsidRPr="00810830">
        <w:tab/>
      </w:r>
      <w:r w:rsidR="00492E3A" w:rsidRPr="00810830">
        <w:t>h=</w:t>
      </w:r>
      <w:r w:rsidR="00492E3A" w:rsidRPr="00810830">
        <w:rPr>
          <w:vertAlign w:val="subscript"/>
        </w:rPr>
        <w:t>min</w:t>
      </w:r>
      <w:r w:rsidR="00C403EA" w:rsidRPr="00810830">
        <w:t>2</w:t>
      </w:r>
      <w:r w:rsidR="00492E3A" w:rsidRPr="00810830">
        <w:t xml:space="preserve">0cm </w:t>
      </w:r>
    </w:p>
    <w:p w14:paraId="62D9C077" w14:textId="77777777" w:rsidR="00492E3A" w:rsidRPr="00810830" w:rsidRDefault="00492E3A" w:rsidP="00492E3A">
      <w:pPr>
        <w:pStyle w:val="Loendilik"/>
        <w:numPr>
          <w:ilvl w:val="0"/>
          <w:numId w:val="5"/>
        </w:numPr>
        <w:suppressAutoHyphens w:val="0"/>
        <w:autoSpaceDE w:val="0"/>
        <w:autoSpaceDN w:val="0"/>
        <w:adjustRightInd w:val="0"/>
        <w:jc w:val="both"/>
      </w:pPr>
      <w:r w:rsidRPr="00810830">
        <w:t xml:space="preserve">Geotekstiili (Deklareeritud tõmbetugevus MD/CMD ≥20 </w:t>
      </w:r>
      <w:proofErr w:type="spellStart"/>
      <w:r w:rsidRPr="00810830">
        <w:t>kN</w:t>
      </w:r>
      <w:proofErr w:type="spellEnd"/>
      <w:r w:rsidRPr="00810830">
        <w:t xml:space="preserve">/m, 5,0 m lai, mittekootud) </w:t>
      </w:r>
    </w:p>
    <w:p w14:paraId="56B971C4" w14:textId="77777777" w:rsidR="00492E3A" w:rsidRPr="00810830" w:rsidRDefault="00492E3A" w:rsidP="00492E3A">
      <w:pPr>
        <w:pStyle w:val="Loendilik"/>
        <w:numPr>
          <w:ilvl w:val="0"/>
          <w:numId w:val="5"/>
        </w:numPr>
        <w:suppressAutoHyphens w:val="0"/>
        <w:autoSpaceDE w:val="0"/>
        <w:autoSpaceDN w:val="0"/>
        <w:adjustRightInd w:val="0"/>
        <w:jc w:val="both"/>
      </w:pPr>
      <w:r w:rsidRPr="00810830">
        <w:t xml:space="preserve">Täitepinnas (liiv </w:t>
      </w:r>
      <w:proofErr w:type="spellStart"/>
      <w:r w:rsidRPr="00810830">
        <w:t>dreenivus</w:t>
      </w:r>
      <w:proofErr w:type="spellEnd"/>
      <w:r w:rsidRPr="00810830">
        <w:t xml:space="preserve"> min. 0,5m/</w:t>
      </w:r>
      <w:proofErr w:type="spellStart"/>
      <w:r w:rsidRPr="00810830">
        <w:t>ööp</w:t>
      </w:r>
      <w:proofErr w:type="spellEnd"/>
      <w:r w:rsidRPr="00810830">
        <w:t xml:space="preserve">) </w:t>
      </w:r>
      <w:r w:rsidRPr="00810830">
        <w:tab/>
      </w:r>
      <w:r w:rsidRPr="00810830">
        <w:tab/>
      </w:r>
      <w:r w:rsidRPr="00810830">
        <w:tab/>
      </w:r>
      <w:r w:rsidRPr="00810830">
        <w:tab/>
        <w:t xml:space="preserve">(vajadusel) </w:t>
      </w:r>
    </w:p>
    <w:p w14:paraId="234E528F" w14:textId="531A8FEC" w:rsidR="00492E3A" w:rsidRPr="00810830" w:rsidRDefault="00492E3A" w:rsidP="00492E3A">
      <w:pPr>
        <w:pStyle w:val="Loendilik"/>
        <w:numPr>
          <w:ilvl w:val="0"/>
          <w:numId w:val="5"/>
        </w:numPr>
        <w:suppressAutoHyphens w:val="0"/>
        <w:autoSpaceDE w:val="0"/>
        <w:autoSpaceDN w:val="0"/>
        <w:adjustRightInd w:val="0"/>
        <w:jc w:val="both"/>
      </w:pPr>
      <w:r w:rsidRPr="00810830">
        <w:t xml:space="preserve">Aluspinnas </w:t>
      </w:r>
    </w:p>
    <w:p w14:paraId="06EE9CE6" w14:textId="0F57C075" w:rsidR="00711456" w:rsidRPr="00D75544" w:rsidRDefault="00F9037A" w:rsidP="00F327FB">
      <w:pPr>
        <w:suppressAutoHyphens w:val="0"/>
        <w:autoSpaceDE w:val="0"/>
        <w:autoSpaceDN w:val="0"/>
        <w:adjustRightInd w:val="0"/>
        <w:jc w:val="both"/>
      </w:pPr>
      <w:r w:rsidRPr="00D75544">
        <w:t>Karjalasma-Pahapilli tee</w:t>
      </w:r>
      <w:r w:rsidR="00F41000" w:rsidRPr="00D75544">
        <w:t xml:space="preserve"> ristumiskohal asuvad olemasolevad kraavid</w:t>
      </w:r>
      <w:r w:rsidRPr="00D75544">
        <w:t xml:space="preserve"> ja</w:t>
      </w:r>
      <w:r w:rsidR="00F41000" w:rsidRPr="00D75544">
        <w:t xml:space="preserve"> truubid puuduvad. Mahasõidutee</w:t>
      </w:r>
      <w:r w:rsidR="00D75544" w:rsidRPr="00D75544">
        <w:t xml:space="preserve"> </w:t>
      </w:r>
      <w:r w:rsidR="00F41000" w:rsidRPr="00D75544">
        <w:t>alla rajatakse uu</w:t>
      </w:r>
      <w:r w:rsidR="00D75544" w:rsidRPr="00D75544">
        <w:t>s</w:t>
      </w:r>
      <w:r w:rsidR="00F41000" w:rsidRPr="00D75544">
        <w:t xml:space="preserve"> Ø400mm plasttruu</w:t>
      </w:r>
      <w:r w:rsidR="00D75544" w:rsidRPr="00D75544">
        <w:t>p</w:t>
      </w:r>
      <w:r w:rsidR="00F41000" w:rsidRPr="00D75544">
        <w:t xml:space="preserve">. </w:t>
      </w:r>
      <w:r w:rsidR="00F327FB" w:rsidRPr="00D75544">
        <w:t xml:space="preserve">Truubi sisse- ja väljavoolud tuleb kindlustada munakivisillutisega, sisse ja väljavoolu kohal ka kraavi põhjad – antud tööd kuuluvad lahutamatu osana truupide ehituse juurde ning ei leia kajastamist eraldi mahtudes. </w:t>
      </w:r>
      <w:r w:rsidR="00F41000" w:rsidRPr="00D75544">
        <w:t>Olemasolevad kraavid tuleb puhastada ja uued kraavid tuleb kaevata vastavalt plaanilahenduses näidatud ulatuses.</w:t>
      </w:r>
    </w:p>
    <w:p w14:paraId="77BE5A9B" w14:textId="77777777" w:rsidR="00711456" w:rsidRPr="00B94EA3" w:rsidRDefault="00711456" w:rsidP="00711456">
      <w:pPr>
        <w:suppressAutoHyphens w:val="0"/>
        <w:autoSpaceDE w:val="0"/>
        <w:autoSpaceDN w:val="0"/>
        <w:adjustRightInd w:val="0"/>
        <w:jc w:val="both"/>
      </w:pPr>
    </w:p>
    <w:p w14:paraId="3B8043B6" w14:textId="4F7FF1F2" w:rsidR="00605551" w:rsidRPr="00B81215" w:rsidRDefault="00005939" w:rsidP="00605551">
      <w:pPr>
        <w:suppressAutoHyphens w:val="0"/>
        <w:autoSpaceDE w:val="0"/>
        <w:autoSpaceDN w:val="0"/>
        <w:adjustRightInd w:val="0"/>
        <w:jc w:val="both"/>
        <w:rPr>
          <w:highlight w:val="yellow"/>
        </w:rPr>
      </w:pPr>
      <w:r>
        <w:t>R</w:t>
      </w:r>
      <w:r w:rsidR="00295CC3" w:rsidRPr="00E4780B">
        <w:t>istumiskoh</w:t>
      </w:r>
      <w:r w:rsidR="00E771B3">
        <w:t>t</w:t>
      </w:r>
      <w:r w:rsidR="00295CC3" w:rsidRPr="00E4780B">
        <w:t>a</w:t>
      </w:r>
      <w:r w:rsidR="00711D1E">
        <w:t>de</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4"/>
    <w:p w14:paraId="3B5D2091" w14:textId="73DFB646" w:rsidR="00226F32" w:rsidRPr="00295CC3" w:rsidRDefault="00152435" w:rsidP="00410E39">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Default="00226F32" w:rsidP="00410E39">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4C3496D9" w14:textId="77777777" w:rsidR="00831261" w:rsidRDefault="00831261" w:rsidP="00A445AE">
      <w:pPr>
        <w:jc w:val="both"/>
        <w:rPr>
          <w:color w:val="000000"/>
        </w:rPr>
      </w:pPr>
    </w:p>
    <w:p w14:paraId="64A244F3" w14:textId="7204C017"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54C66" w14:textId="77777777" w:rsidR="004D5BB5" w:rsidRDefault="004D5BB5">
      <w:r>
        <w:separator/>
      </w:r>
    </w:p>
  </w:endnote>
  <w:endnote w:type="continuationSeparator" w:id="0">
    <w:p w14:paraId="7A1DC77E" w14:textId="77777777" w:rsidR="004D5BB5" w:rsidRDefault="004D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B2D7B" w14:textId="77777777" w:rsidR="004D5BB5" w:rsidRDefault="004D5BB5">
      <w:r>
        <w:separator/>
      </w:r>
    </w:p>
  </w:footnote>
  <w:footnote w:type="continuationSeparator" w:id="0">
    <w:p w14:paraId="4BEDB89F" w14:textId="77777777" w:rsidR="004D5BB5" w:rsidRDefault="004D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1E56C" w14:textId="77777777" w:rsidR="00E17EAE" w:rsidRDefault="00E17EAE" w:rsidP="00E17EAE">
    <w:pPr>
      <w:pStyle w:val="Pis"/>
    </w:pPr>
    <w:r>
      <w:t>TEHNILINE KIRJELDUS</w:t>
    </w:r>
  </w:p>
  <w:p w14:paraId="310B326F" w14:textId="3F10BA2D" w:rsidR="00E17EAE" w:rsidRDefault="00E17EAE" w:rsidP="00E17EAE">
    <w:pPr>
      <w:pStyle w:val="Pis"/>
      <w:rPr>
        <w:bCs/>
        <w:i/>
        <w:iCs/>
      </w:rPr>
    </w:pPr>
    <w:r w:rsidRPr="00952EE2">
      <w:t xml:space="preserve">Hange: </w:t>
    </w:r>
    <w:r>
      <w:t>„</w:t>
    </w:r>
    <w:r w:rsidR="00ED74D2" w:rsidRPr="00ED74D2">
      <w:rPr>
        <w:bCs/>
        <w:i/>
        <w:iCs/>
      </w:rPr>
      <w:t>Metsküla teede rekonstrueerimine</w:t>
    </w:r>
    <w:r>
      <w:rPr>
        <w:bCs/>
        <w:i/>
        <w:iCs/>
      </w:rPr>
      <w:t>“</w:t>
    </w:r>
  </w:p>
  <w:p w14:paraId="159A89C5" w14:textId="79B0684E" w:rsidR="00E17EAE" w:rsidRDefault="00E17EAE" w:rsidP="00E17EAE">
    <w:pPr>
      <w:pStyle w:val="Pis"/>
    </w:pPr>
    <w:r w:rsidRPr="00952EE2">
      <w:t xml:space="preserve">Viitenumber: </w:t>
    </w:r>
    <w:r>
      <w:t>288</w:t>
    </w:r>
    <w:r w:rsidR="00ED74D2">
      <w:t>383</w:t>
    </w:r>
  </w:p>
  <w:p w14:paraId="10569796" w14:textId="77777777" w:rsidR="00E17EAE" w:rsidRDefault="00E17EA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22BB0C03"/>
    <w:multiLevelType w:val="hybridMultilevel"/>
    <w:tmpl w:val="8EE8CB4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480757"/>
    <w:multiLevelType w:val="hybridMultilevel"/>
    <w:tmpl w:val="ABF2D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8D425B1"/>
    <w:multiLevelType w:val="hybridMultilevel"/>
    <w:tmpl w:val="0CE4ECBA"/>
    <w:lvl w:ilvl="0" w:tplc="795ADBF6">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8"/>
  </w:num>
  <w:num w:numId="4" w16cid:durableId="857235403">
    <w:abstractNumId w:val="6"/>
  </w:num>
  <w:num w:numId="5" w16cid:durableId="97457959">
    <w:abstractNumId w:val="5"/>
  </w:num>
  <w:num w:numId="6" w16cid:durableId="64256653">
    <w:abstractNumId w:val="7"/>
  </w:num>
  <w:num w:numId="7" w16cid:durableId="582568515">
    <w:abstractNumId w:val="9"/>
  </w:num>
  <w:num w:numId="8" w16cid:durableId="189218205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1F5"/>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5DE"/>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1F4A"/>
    <w:rsid w:val="00052B2A"/>
    <w:rsid w:val="0005383A"/>
    <w:rsid w:val="00053864"/>
    <w:rsid w:val="00053B6E"/>
    <w:rsid w:val="00054748"/>
    <w:rsid w:val="00055795"/>
    <w:rsid w:val="00055844"/>
    <w:rsid w:val="00056165"/>
    <w:rsid w:val="0005723A"/>
    <w:rsid w:val="00057484"/>
    <w:rsid w:val="00057D9E"/>
    <w:rsid w:val="00060839"/>
    <w:rsid w:val="00060F78"/>
    <w:rsid w:val="0006154F"/>
    <w:rsid w:val="000617E7"/>
    <w:rsid w:val="00061F9B"/>
    <w:rsid w:val="00062902"/>
    <w:rsid w:val="00062A26"/>
    <w:rsid w:val="00062E81"/>
    <w:rsid w:val="00063C5E"/>
    <w:rsid w:val="00063D60"/>
    <w:rsid w:val="00063FCA"/>
    <w:rsid w:val="00064C7C"/>
    <w:rsid w:val="00065172"/>
    <w:rsid w:val="00065409"/>
    <w:rsid w:val="000659BB"/>
    <w:rsid w:val="00066451"/>
    <w:rsid w:val="00066966"/>
    <w:rsid w:val="00067471"/>
    <w:rsid w:val="00067748"/>
    <w:rsid w:val="000679CF"/>
    <w:rsid w:val="00067CF8"/>
    <w:rsid w:val="00070579"/>
    <w:rsid w:val="00070B07"/>
    <w:rsid w:val="00071DA5"/>
    <w:rsid w:val="00072694"/>
    <w:rsid w:val="00073AAB"/>
    <w:rsid w:val="000741C8"/>
    <w:rsid w:val="00074BFF"/>
    <w:rsid w:val="00074D55"/>
    <w:rsid w:val="00074D7D"/>
    <w:rsid w:val="0007563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38FF"/>
    <w:rsid w:val="00094739"/>
    <w:rsid w:val="00095E23"/>
    <w:rsid w:val="00096574"/>
    <w:rsid w:val="00097159"/>
    <w:rsid w:val="000976AE"/>
    <w:rsid w:val="000A0450"/>
    <w:rsid w:val="000A06F3"/>
    <w:rsid w:val="000A1027"/>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467C"/>
    <w:rsid w:val="000B4D46"/>
    <w:rsid w:val="000B4FD8"/>
    <w:rsid w:val="000B586E"/>
    <w:rsid w:val="000B6354"/>
    <w:rsid w:val="000B6371"/>
    <w:rsid w:val="000B6A36"/>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F81"/>
    <w:rsid w:val="000D3F97"/>
    <w:rsid w:val="000D4434"/>
    <w:rsid w:val="000D4D33"/>
    <w:rsid w:val="000D52B1"/>
    <w:rsid w:val="000D5999"/>
    <w:rsid w:val="000D5D4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4F2B"/>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17D4B"/>
    <w:rsid w:val="001201D4"/>
    <w:rsid w:val="00120AC5"/>
    <w:rsid w:val="001217B9"/>
    <w:rsid w:val="00123369"/>
    <w:rsid w:val="00123C2C"/>
    <w:rsid w:val="001241AE"/>
    <w:rsid w:val="00124A32"/>
    <w:rsid w:val="00124B5E"/>
    <w:rsid w:val="00124C56"/>
    <w:rsid w:val="0012513B"/>
    <w:rsid w:val="00125999"/>
    <w:rsid w:val="00125E04"/>
    <w:rsid w:val="001266BC"/>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6C1"/>
    <w:rsid w:val="00145E47"/>
    <w:rsid w:val="00146727"/>
    <w:rsid w:val="00147082"/>
    <w:rsid w:val="001470EB"/>
    <w:rsid w:val="00147A89"/>
    <w:rsid w:val="00147BCA"/>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766"/>
    <w:rsid w:val="001909CE"/>
    <w:rsid w:val="001923F2"/>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5D99"/>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B2"/>
    <w:rsid w:val="001C20C9"/>
    <w:rsid w:val="001C27D1"/>
    <w:rsid w:val="001C3633"/>
    <w:rsid w:val="001C4438"/>
    <w:rsid w:val="001C47F9"/>
    <w:rsid w:val="001C494F"/>
    <w:rsid w:val="001C5360"/>
    <w:rsid w:val="001C6373"/>
    <w:rsid w:val="001C6A7E"/>
    <w:rsid w:val="001C6E61"/>
    <w:rsid w:val="001C73C6"/>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D7E22"/>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3828"/>
    <w:rsid w:val="00214477"/>
    <w:rsid w:val="00214D62"/>
    <w:rsid w:val="00215350"/>
    <w:rsid w:val="0021571A"/>
    <w:rsid w:val="00215768"/>
    <w:rsid w:val="00215B23"/>
    <w:rsid w:val="00216443"/>
    <w:rsid w:val="0021746E"/>
    <w:rsid w:val="002178C5"/>
    <w:rsid w:val="002201B0"/>
    <w:rsid w:val="002203E4"/>
    <w:rsid w:val="002206B6"/>
    <w:rsid w:val="00223AA5"/>
    <w:rsid w:val="00223C44"/>
    <w:rsid w:val="002240B8"/>
    <w:rsid w:val="0022419A"/>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70F"/>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0670"/>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77B5C"/>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AD2"/>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5ED"/>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A10"/>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3017"/>
    <w:rsid w:val="00323E08"/>
    <w:rsid w:val="003259C8"/>
    <w:rsid w:val="00326AF2"/>
    <w:rsid w:val="00327417"/>
    <w:rsid w:val="003279ED"/>
    <w:rsid w:val="00327A23"/>
    <w:rsid w:val="00327C85"/>
    <w:rsid w:val="00327F11"/>
    <w:rsid w:val="00330305"/>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5FCD"/>
    <w:rsid w:val="00346EFD"/>
    <w:rsid w:val="00347042"/>
    <w:rsid w:val="00347A41"/>
    <w:rsid w:val="003507E1"/>
    <w:rsid w:val="00351B11"/>
    <w:rsid w:val="0035260E"/>
    <w:rsid w:val="00353771"/>
    <w:rsid w:val="00354B9D"/>
    <w:rsid w:val="00354F2A"/>
    <w:rsid w:val="00357013"/>
    <w:rsid w:val="00357BC3"/>
    <w:rsid w:val="00360A25"/>
    <w:rsid w:val="003619D4"/>
    <w:rsid w:val="00362180"/>
    <w:rsid w:val="00362233"/>
    <w:rsid w:val="00362D2F"/>
    <w:rsid w:val="00363529"/>
    <w:rsid w:val="003635FF"/>
    <w:rsid w:val="00363775"/>
    <w:rsid w:val="00364139"/>
    <w:rsid w:val="00364E7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3D8"/>
    <w:rsid w:val="003765EB"/>
    <w:rsid w:val="0037727A"/>
    <w:rsid w:val="0037755A"/>
    <w:rsid w:val="00377A28"/>
    <w:rsid w:val="00377EBA"/>
    <w:rsid w:val="00380A02"/>
    <w:rsid w:val="00380F8B"/>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D7FEB"/>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0E39"/>
    <w:rsid w:val="004115DC"/>
    <w:rsid w:val="00411EBC"/>
    <w:rsid w:val="0041259A"/>
    <w:rsid w:val="00412ECE"/>
    <w:rsid w:val="00413279"/>
    <w:rsid w:val="004138AD"/>
    <w:rsid w:val="004144B8"/>
    <w:rsid w:val="004144CF"/>
    <w:rsid w:val="00414533"/>
    <w:rsid w:val="00414C89"/>
    <w:rsid w:val="00415879"/>
    <w:rsid w:val="004163A3"/>
    <w:rsid w:val="00416CAE"/>
    <w:rsid w:val="00420302"/>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1ED"/>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A16"/>
    <w:rsid w:val="00445FCF"/>
    <w:rsid w:val="0044699F"/>
    <w:rsid w:val="00446E94"/>
    <w:rsid w:val="0044733A"/>
    <w:rsid w:val="004474F5"/>
    <w:rsid w:val="00450429"/>
    <w:rsid w:val="00450513"/>
    <w:rsid w:val="004513C4"/>
    <w:rsid w:val="00451DEB"/>
    <w:rsid w:val="004538BE"/>
    <w:rsid w:val="00453C8A"/>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A55"/>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3A"/>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009"/>
    <w:rsid w:val="004A5882"/>
    <w:rsid w:val="004A5E8F"/>
    <w:rsid w:val="004A6180"/>
    <w:rsid w:val="004A6430"/>
    <w:rsid w:val="004A7B48"/>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4EFD"/>
    <w:rsid w:val="004C5330"/>
    <w:rsid w:val="004C7861"/>
    <w:rsid w:val="004C7CCB"/>
    <w:rsid w:val="004D0C37"/>
    <w:rsid w:val="004D15E2"/>
    <w:rsid w:val="004D2A03"/>
    <w:rsid w:val="004D3880"/>
    <w:rsid w:val="004D3B1D"/>
    <w:rsid w:val="004D3B91"/>
    <w:rsid w:val="004D3F61"/>
    <w:rsid w:val="004D4520"/>
    <w:rsid w:val="004D4AE8"/>
    <w:rsid w:val="004D533E"/>
    <w:rsid w:val="004D5BB5"/>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12E0"/>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9C5"/>
    <w:rsid w:val="00543D69"/>
    <w:rsid w:val="005441DB"/>
    <w:rsid w:val="00544265"/>
    <w:rsid w:val="00545773"/>
    <w:rsid w:val="005471AE"/>
    <w:rsid w:val="00550C70"/>
    <w:rsid w:val="00551888"/>
    <w:rsid w:val="00551A5B"/>
    <w:rsid w:val="005527FB"/>
    <w:rsid w:val="00552AAA"/>
    <w:rsid w:val="00552B82"/>
    <w:rsid w:val="00553C2A"/>
    <w:rsid w:val="00553E5E"/>
    <w:rsid w:val="005541CF"/>
    <w:rsid w:val="00554305"/>
    <w:rsid w:val="0055481E"/>
    <w:rsid w:val="00554FD9"/>
    <w:rsid w:val="005554AA"/>
    <w:rsid w:val="00555537"/>
    <w:rsid w:val="005561F3"/>
    <w:rsid w:val="00556BE1"/>
    <w:rsid w:val="005572D0"/>
    <w:rsid w:val="00560226"/>
    <w:rsid w:val="00560E01"/>
    <w:rsid w:val="00561F59"/>
    <w:rsid w:val="00562117"/>
    <w:rsid w:val="00562172"/>
    <w:rsid w:val="00562CBE"/>
    <w:rsid w:val="00563CE1"/>
    <w:rsid w:val="00563D41"/>
    <w:rsid w:val="005641F3"/>
    <w:rsid w:val="00564BA3"/>
    <w:rsid w:val="00564D8D"/>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C9"/>
    <w:rsid w:val="005902BA"/>
    <w:rsid w:val="00590756"/>
    <w:rsid w:val="00594224"/>
    <w:rsid w:val="005949B1"/>
    <w:rsid w:val="00595DB8"/>
    <w:rsid w:val="00596219"/>
    <w:rsid w:val="00596545"/>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4EFB"/>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04A"/>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87B"/>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5EB7"/>
    <w:rsid w:val="005F649F"/>
    <w:rsid w:val="005F6D2F"/>
    <w:rsid w:val="005F72BC"/>
    <w:rsid w:val="005F7548"/>
    <w:rsid w:val="006003C4"/>
    <w:rsid w:val="006012DF"/>
    <w:rsid w:val="0060149E"/>
    <w:rsid w:val="00601674"/>
    <w:rsid w:val="006019D6"/>
    <w:rsid w:val="00602CF9"/>
    <w:rsid w:val="0060316D"/>
    <w:rsid w:val="006031E1"/>
    <w:rsid w:val="006032E4"/>
    <w:rsid w:val="00603AC6"/>
    <w:rsid w:val="00604B9C"/>
    <w:rsid w:val="00604BAD"/>
    <w:rsid w:val="00604E5D"/>
    <w:rsid w:val="0060530F"/>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0D35"/>
    <w:rsid w:val="0062129D"/>
    <w:rsid w:val="006219A6"/>
    <w:rsid w:val="00622C93"/>
    <w:rsid w:val="00622D0B"/>
    <w:rsid w:val="00622F0C"/>
    <w:rsid w:val="006233B0"/>
    <w:rsid w:val="00623CE4"/>
    <w:rsid w:val="00624C8B"/>
    <w:rsid w:val="0062553C"/>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398"/>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2988"/>
    <w:rsid w:val="00643095"/>
    <w:rsid w:val="0064376A"/>
    <w:rsid w:val="0064386D"/>
    <w:rsid w:val="00643BAE"/>
    <w:rsid w:val="00643C7A"/>
    <w:rsid w:val="00645234"/>
    <w:rsid w:val="006469D6"/>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B64"/>
    <w:rsid w:val="00653C95"/>
    <w:rsid w:val="00653D8A"/>
    <w:rsid w:val="0065431A"/>
    <w:rsid w:val="00654739"/>
    <w:rsid w:val="00655430"/>
    <w:rsid w:val="0065600C"/>
    <w:rsid w:val="006560AB"/>
    <w:rsid w:val="006564B7"/>
    <w:rsid w:val="00656F7C"/>
    <w:rsid w:val="00657BE1"/>
    <w:rsid w:val="0066007D"/>
    <w:rsid w:val="00660975"/>
    <w:rsid w:val="00661095"/>
    <w:rsid w:val="00661DC3"/>
    <w:rsid w:val="006630EB"/>
    <w:rsid w:val="00663E1B"/>
    <w:rsid w:val="00663E35"/>
    <w:rsid w:val="00664139"/>
    <w:rsid w:val="0066427A"/>
    <w:rsid w:val="00664487"/>
    <w:rsid w:val="00664C0C"/>
    <w:rsid w:val="00664CE0"/>
    <w:rsid w:val="00664DDB"/>
    <w:rsid w:val="0066530E"/>
    <w:rsid w:val="00665546"/>
    <w:rsid w:val="00665C90"/>
    <w:rsid w:val="00666DD4"/>
    <w:rsid w:val="00666E1C"/>
    <w:rsid w:val="0066748C"/>
    <w:rsid w:val="006678F2"/>
    <w:rsid w:val="00670507"/>
    <w:rsid w:val="00670817"/>
    <w:rsid w:val="00672ED9"/>
    <w:rsid w:val="006738F4"/>
    <w:rsid w:val="00675B99"/>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63C1"/>
    <w:rsid w:val="00687021"/>
    <w:rsid w:val="006872A5"/>
    <w:rsid w:val="00687701"/>
    <w:rsid w:val="006877C2"/>
    <w:rsid w:val="006903B1"/>
    <w:rsid w:val="00690561"/>
    <w:rsid w:val="00691CAF"/>
    <w:rsid w:val="00692A83"/>
    <w:rsid w:val="00692C9D"/>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974"/>
    <w:rsid w:val="006A1A78"/>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7A4"/>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C7954"/>
    <w:rsid w:val="006D002E"/>
    <w:rsid w:val="006D14DC"/>
    <w:rsid w:val="006D27E7"/>
    <w:rsid w:val="006D2C99"/>
    <w:rsid w:val="006D3F48"/>
    <w:rsid w:val="006D5A4A"/>
    <w:rsid w:val="006D5A57"/>
    <w:rsid w:val="006D67D4"/>
    <w:rsid w:val="006D6A6F"/>
    <w:rsid w:val="006D6B37"/>
    <w:rsid w:val="006D6E8A"/>
    <w:rsid w:val="006D71F6"/>
    <w:rsid w:val="006D76E7"/>
    <w:rsid w:val="006D7A52"/>
    <w:rsid w:val="006D7B6A"/>
    <w:rsid w:val="006E0599"/>
    <w:rsid w:val="006E099B"/>
    <w:rsid w:val="006E1D90"/>
    <w:rsid w:val="006E1F4C"/>
    <w:rsid w:val="006E20B3"/>
    <w:rsid w:val="006E235F"/>
    <w:rsid w:val="006E307E"/>
    <w:rsid w:val="006E415C"/>
    <w:rsid w:val="006E4491"/>
    <w:rsid w:val="006E45E9"/>
    <w:rsid w:val="006E4FDA"/>
    <w:rsid w:val="006E57A1"/>
    <w:rsid w:val="006E59C9"/>
    <w:rsid w:val="006E6087"/>
    <w:rsid w:val="006E60DB"/>
    <w:rsid w:val="006E7B24"/>
    <w:rsid w:val="006F0BBC"/>
    <w:rsid w:val="006F0BFD"/>
    <w:rsid w:val="006F312D"/>
    <w:rsid w:val="006F3A33"/>
    <w:rsid w:val="006F5E70"/>
    <w:rsid w:val="006F607E"/>
    <w:rsid w:val="006F6917"/>
    <w:rsid w:val="006F6A9D"/>
    <w:rsid w:val="007004CE"/>
    <w:rsid w:val="007005B9"/>
    <w:rsid w:val="007016B0"/>
    <w:rsid w:val="007016B9"/>
    <w:rsid w:val="007018DF"/>
    <w:rsid w:val="00701D06"/>
    <w:rsid w:val="00702AA4"/>
    <w:rsid w:val="00702BDD"/>
    <w:rsid w:val="00703BE1"/>
    <w:rsid w:val="00704F5B"/>
    <w:rsid w:val="007050CF"/>
    <w:rsid w:val="00705777"/>
    <w:rsid w:val="00705EF1"/>
    <w:rsid w:val="007063CF"/>
    <w:rsid w:val="00710EE5"/>
    <w:rsid w:val="00710F54"/>
    <w:rsid w:val="00711154"/>
    <w:rsid w:val="00711456"/>
    <w:rsid w:val="007115E1"/>
    <w:rsid w:val="00711975"/>
    <w:rsid w:val="00711D1E"/>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450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09F"/>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4D7E"/>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670"/>
    <w:rsid w:val="007754E7"/>
    <w:rsid w:val="007759E2"/>
    <w:rsid w:val="00776394"/>
    <w:rsid w:val="00776A03"/>
    <w:rsid w:val="00777F3E"/>
    <w:rsid w:val="007801AD"/>
    <w:rsid w:val="007803C9"/>
    <w:rsid w:val="007808F5"/>
    <w:rsid w:val="00781460"/>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965"/>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47C"/>
    <w:rsid w:val="007A3E6A"/>
    <w:rsid w:val="007A3E9C"/>
    <w:rsid w:val="007A3FFD"/>
    <w:rsid w:val="007A4290"/>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732"/>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312E"/>
    <w:rsid w:val="007D31E1"/>
    <w:rsid w:val="007D320A"/>
    <w:rsid w:val="007D349B"/>
    <w:rsid w:val="007D35D3"/>
    <w:rsid w:val="007D4653"/>
    <w:rsid w:val="007D4B2D"/>
    <w:rsid w:val="007D51EB"/>
    <w:rsid w:val="007D6D92"/>
    <w:rsid w:val="007D729A"/>
    <w:rsid w:val="007E045A"/>
    <w:rsid w:val="007E05F6"/>
    <w:rsid w:val="007E06FB"/>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34"/>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0830"/>
    <w:rsid w:val="00811A53"/>
    <w:rsid w:val="0081234C"/>
    <w:rsid w:val="00812DD5"/>
    <w:rsid w:val="00813A14"/>
    <w:rsid w:val="00813B11"/>
    <w:rsid w:val="00813F53"/>
    <w:rsid w:val="0081465B"/>
    <w:rsid w:val="00815E44"/>
    <w:rsid w:val="00817A90"/>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11B"/>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98F"/>
    <w:rsid w:val="00895DA4"/>
    <w:rsid w:val="00895DA8"/>
    <w:rsid w:val="008960E4"/>
    <w:rsid w:val="008972D0"/>
    <w:rsid w:val="00897A8E"/>
    <w:rsid w:val="008A1193"/>
    <w:rsid w:val="008A28E9"/>
    <w:rsid w:val="008A2B9C"/>
    <w:rsid w:val="008A341E"/>
    <w:rsid w:val="008A3573"/>
    <w:rsid w:val="008A3602"/>
    <w:rsid w:val="008A3C8B"/>
    <w:rsid w:val="008A3F2A"/>
    <w:rsid w:val="008A4C3F"/>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290"/>
    <w:rsid w:val="008E0C33"/>
    <w:rsid w:val="008E0CF8"/>
    <w:rsid w:val="008E1324"/>
    <w:rsid w:val="008E19B0"/>
    <w:rsid w:val="008E1D6E"/>
    <w:rsid w:val="008E20AE"/>
    <w:rsid w:val="008E234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5FE"/>
    <w:rsid w:val="00902067"/>
    <w:rsid w:val="009020F1"/>
    <w:rsid w:val="009029A7"/>
    <w:rsid w:val="00902C6A"/>
    <w:rsid w:val="00902CDB"/>
    <w:rsid w:val="009041AF"/>
    <w:rsid w:val="00905271"/>
    <w:rsid w:val="0090585E"/>
    <w:rsid w:val="00905A7E"/>
    <w:rsid w:val="009068C2"/>
    <w:rsid w:val="0090778C"/>
    <w:rsid w:val="00907E2A"/>
    <w:rsid w:val="009103BF"/>
    <w:rsid w:val="00910744"/>
    <w:rsid w:val="00910970"/>
    <w:rsid w:val="00910A4A"/>
    <w:rsid w:val="00910F57"/>
    <w:rsid w:val="00911188"/>
    <w:rsid w:val="009116C0"/>
    <w:rsid w:val="00911844"/>
    <w:rsid w:val="00911982"/>
    <w:rsid w:val="00911A08"/>
    <w:rsid w:val="00912A1E"/>
    <w:rsid w:val="00912BC9"/>
    <w:rsid w:val="00912CAF"/>
    <w:rsid w:val="0091312E"/>
    <w:rsid w:val="009133A6"/>
    <w:rsid w:val="0091397B"/>
    <w:rsid w:val="00913E12"/>
    <w:rsid w:val="00914249"/>
    <w:rsid w:val="00914E90"/>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170"/>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38C"/>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2CB5"/>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4DF"/>
    <w:rsid w:val="009966F7"/>
    <w:rsid w:val="00996F75"/>
    <w:rsid w:val="0099765A"/>
    <w:rsid w:val="009976AF"/>
    <w:rsid w:val="009A09BC"/>
    <w:rsid w:val="009A0BC1"/>
    <w:rsid w:val="009A0F98"/>
    <w:rsid w:val="009A1EBC"/>
    <w:rsid w:val="009A3F55"/>
    <w:rsid w:val="009A4365"/>
    <w:rsid w:val="009A488F"/>
    <w:rsid w:val="009A4CF3"/>
    <w:rsid w:val="009A56F0"/>
    <w:rsid w:val="009A6902"/>
    <w:rsid w:val="009B008C"/>
    <w:rsid w:val="009B0539"/>
    <w:rsid w:val="009B157A"/>
    <w:rsid w:val="009B19AA"/>
    <w:rsid w:val="009B1CCD"/>
    <w:rsid w:val="009B28B8"/>
    <w:rsid w:val="009B2B7A"/>
    <w:rsid w:val="009B3110"/>
    <w:rsid w:val="009B3419"/>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1DB4"/>
    <w:rsid w:val="009D2B04"/>
    <w:rsid w:val="009D3F39"/>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83B"/>
    <w:rsid w:val="009E20A8"/>
    <w:rsid w:val="009E21D0"/>
    <w:rsid w:val="009E236C"/>
    <w:rsid w:val="009E28E0"/>
    <w:rsid w:val="009E2A72"/>
    <w:rsid w:val="009E2B76"/>
    <w:rsid w:val="009E3400"/>
    <w:rsid w:val="009E38C6"/>
    <w:rsid w:val="009E3AF4"/>
    <w:rsid w:val="009E408B"/>
    <w:rsid w:val="009E4435"/>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0A1B"/>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2DD8"/>
    <w:rsid w:val="00A2313C"/>
    <w:rsid w:val="00A236D8"/>
    <w:rsid w:val="00A23C3D"/>
    <w:rsid w:val="00A244AB"/>
    <w:rsid w:val="00A2495B"/>
    <w:rsid w:val="00A2568B"/>
    <w:rsid w:val="00A25B36"/>
    <w:rsid w:val="00A2606B"/>
    <w:rsid w:val="00A26811"/>
    <w:rsid w:val="00A2681C"/>
    <w:rsid w:val="00A273B6"/>
    <w:rsid w:val="00A27BAB"/>
    <w:rsid w:val="00A30549"/>
    <w:rsid w:val="00A30E3F"/>
    <w:rsid w:val="00A310DA"/>
    <w:rsid w:val="00A31112"/>
    <w:rsid w:val="00A314A6"/>
    <w:rsid w:val="00A323F6"/>
    <w:rsid w:val="00A3277E"/>
    <w:rsid w:val="00A327D8"/>
    <w:rsid w:val="00A3397B"/>
    <w:rsid w:val="00A3423B"/>
    <w:rsid w:val="00A368E5"/>
    <w:rsid w:val="00A36974"/>
    <w:rsid w:val="00A36BD5"/>
    <w:rsid w:val="00A36D8E"/>
    <w:rsid w:val="00A3733D"/>
    <w:rsid w:val="00A376EC"/>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50AA"/>
    <w:rsid w:val="00A66662"/>
    <w:rsid w:val="00A666F2"/>
    <w:rsid w:val="00A676ED"/>
    <w:rsid w:val="00A67AE4"/>
    <w:rsid w:val="00A7002E"/>
    <w:rsid w:val="00A70285"/>
    <w:rsid w:val="00A7062F"/>
    <w:rsid w:val="00A70863"/>
    <w:rsid w:val="00A70CC7"/>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3AF3"/>
    <w:rsid w:val="00A843F0"/>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5694"/>
    <w:rsid w:val="00AD62F7"/>
    <w:rsid w:val="00AD6435"/>
    <w:rsid w:val="00AD6771"/>
    <w:rsid w:val="00AD68A5"/>
    <w:rsid w:val="00AD7038"/>
    <w:rsid w:val="00AD79C9"/>
    <w:rsid w:val="00AD7DFE"/>
    <w:rsid w:val="00AE0625"/>
    <w:rsid w:val="00AE0D95"/>
    <w:rsid w:val="00AE1771"/>
    <w:rsid w:val="00AE2756"/>
    <w:rsid w:val="00AE2953"/>
    <w:rsid w:val="00AE3B47"/>
    <w:rsid w:val="00AE3EB8"/>
    <w:rsid w:val="00AE4C41"/>
    <w:rsid w:val="00AE5C32"/>
    <w:rsid w:val="00AE6690"/>
    <w:rsid w:val="00AE67AA"/>
    <w:rsid w:val="00AE752B"/>
    <w:rsid w:val="00AF0203"/>
    <w:rsid w:val="00AF161D"/>
    <w:rsid w:val="00AF166C"/>
    <w:rsid w:val="00AF28E4"/>
    <w:rsid w:val="00AF3A10"/>
    <w:rsid w:val="00AF4066"/>
    <w:rsid w:val="00AF47E9"/>
    <w:rsid w:val="00AF4E29"/>
    <w:rsid w:val="00AF4F81"/>
    <w:rsid w:val="00AF518D"/>
    <w:rsid w:val="00AF64E7"/>
    <w:rsid w:val="00AF6735"/>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680E"/>
    <w:rsid w:val="00B1044F"/>
    <w:rsid w:val="00B1080F"/>
    <w:rsid w:val="00B11B79"/>
    <w:rsid w:val="00B11E83"/>
    <w:rsid w:val="00B12639"/>
    <w:rsid w:val="00B12848"/>
    <w:rsid w:val="00B12B5A"/>
    <w:rsid w:val="00B13922"/>
    <w:rsid w:val="00B13BCB"/>
    <w:rsid w:val="00B13C50"/>
    <w:rsid w:val="00B13EE8"/>
    <w:rsid w:val="00B1471C"/>
    <w:rsid w:val="00B1581E"/>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47A4C"/>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0D64"/>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9048B"/>
    <w:rsid w:val="00B90AB5"/>
    <w:rsid w:val="00B911AE"/>
    <w:rsid w:val="00B91A29"/>
    <w:rsid w:val="00B91C83"/>
    <w:rsid w:val="00B91C8B"/>
    <w:rsid w:val="00B91F93"/>
    <w:rsid w:val="00B92A0C"/>
    <w:rsid w:val="00B92BF9"/>
    <w:rsid w:val="00B941DB"/>
    <w:rsid w:val="00B94B85"/>
    <w:rsid w:val="00B94CA3"/>
    <w:rsid w:val="00B94EA3"/>
    <w:rsid w:val="00B951F9"/>
    <w:rsid w:val="00B9560E"/>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15BD"/>
    <w:rsid w:val="00BB20FA"/>
    <w:rsid w:val="00BB35BA"/>
    <w:rsid w:val="00BB3CA3"/>
    <w:rsid w:val="00BB3ECE"/>
    <w:rsid w:val="00BB4613"/>
    <w:rsid w:val="00BB47C4"/>
    <w:rsid w:val="00BB55D0"/>
    <w:rsid w:val="00BB61BF"/>
    <w:rsid w:val="00BB65D4"/>
    <w:rsid w:val="00BB69A4"/>
    <w:rsid w:val="00BB73C6"/>
    <w:rsid w:val="00BB793B"/>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27C05"/>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3EA"/>
    <w:rsid w:val="00C404C7"/>
    <w:rsid w:val="00C41408"/>
    <w:rsid w:val="00C41413"/>
    <w:rsid w:val="00C4247E"/>
    <w:rsid w:val="00C42ADF"/>
    <w:rsid w:val="00C42C06"/>
    <w:rsid w:val="00C43103"/>
    <w:rsid w:val="00C435BD"/>
    <w:rsid w:val="00C43786"/>
    <w:rsid w:val="00C442E8"/>
    <w:rsid w:val="00C448D9"/>
    <w:rsid w:val="00C452F1"/>
    <w:rsid w:val="00C45EE4"/>
    <w:rsid w:val="00C461E4"/>
    <w:rsid w:val="00C4712B"/>
    <w:rsid w:val="00C47B92"/>
    <w:rsid w:val="00C47FCB"/>
    <w:rsid w:val="00C5046D"/>
    <w:rsid w:val="00C50538"/>
    <w:rsid w:val="00C50F80"/>
    <w:rsid w:val="00C5186E"/>
    <w:rsid w:val="00C52516"/>
    <w:rsid w:val="00C52B3F"/>
    <w:rsid w:val="00C53869"/>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77218"/>
    <w:rsid w:val="00C805F0"/>
    <w:rsid w:val="00C812D1"/>
    <w:rsid w:val="00C81B35"/>
    <w:rsid w:val="00C82A6F"/>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3AA"/>
    <w:rsid w:val="00CB4559"/>
    <w:rsid w:val="00CB581F"/>
    <w:rsid w:val="00CB5A51"/>
    <w:rsid w:val="00CB5B87"/>
    <w:rsid w:val="00CB5D95"/>
    <w:rsid w:val="00CB5F35"/>
    <w:rsid w:val="00CB631C"/>
    <w:rsid w:val="00CB6460"/>
    <w:rsid w:val="00CB6C45"/>
    <w:rsid w:val="00CB72E0"/>
    <w:rsid w:val="00CB731A"/>
    <w:rsid w:val="00CB74F0"/>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85D"/>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5C9"/>
    <w:rsid w:val="00CF09FB"/>
    <w:rsid w:val="00CF0A61"/>
    <w:rsid w:val="00CF1968"/>
    <w:rsid w:val="00CF2AE6"/>
    <w:rsid w:val="00CF2E6B"/>
    <w:rsid w:val="00CF364D"/>
    <w:rsid w:val="00CF3B2D"/>
    <w:rsid w:val="00CF3F03"/>
    <w:rsid w:val="00CF5B41"/>
    <w:rsid w:val="00CF787F"/>
    <w:rsid w:val="00D004AA"/>
    <w:rsid w:val="00D0067F"/>
    <w:rsid w:val="00D01691"/>
    <w:rsid w:val="00D01A40"/>
    <w:rsid w:val="00D01C07"/>
    <w:rsid w:val="00D02016"/>
    <w:rsid w:val="00D02149"/>
    <w:rsid w:val="00D02517"/>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16E49"/>
    <w:rsid w:val="00D21CAB"/>
    <w:rsid w:val="00D21F0D"/>
    <w:rsid w:val="00D22337"/>
    <w:rsid w:val="00D23601"/>
    <w:rsid w:val="00D243D3"/>
    <w:rsid w:val="00D247C5"/>
    <w:rsid w:val="00D24840"/>
    <w:rsid w:val="00D24B1A"/>
    <w:rsid w:val="00D25E60"/>
    <w:rsid w:val="00D26ACF"/>
    <w:rsid w:val="00D2758E"/>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2AD"/>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0C61"/>
    <w:rsid w:val="00D51376"/>
    <w:rsid w:val="00D51B3E"/>
    <w:rsid w:val="00D5281B"/>
    <w:rsid w:val="00D53D5A"/>
    <w:rsid w:val="00D54B89"/>
    <w:rsid w:val="00D55822"/>
    <w:rsid w:val="00D55BC1"/>
    <w:rsid w:val="00D56AD9"/>
    <w:rsid w:val="00D57312"/>
    <w:rsid w:val="00D577BC"/>
    <w:rsid w:val="00D61391"/>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44"/>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163"/>
    <w:rsid w:val="00D87645"/>
    <w:rsid w:val="00D879B4"/>
    <w:rsid w:val="00D90AF0"/>
    <w:rsid w:val="00D9211A"/>
    <w:rsid w:val="00D93D2A"/>
    <w:rsid w:val="00D9429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C9A"/>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616"/>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C34"/>
    <w:rsid w:val="00DF4DAD"/>
    <w:rsid w:val="00DF566B"/>
    <w:rsid w:val="00DF5D18"/>
    <w:rsid w:val="00DF5D19"/>
    <w:rsid w:val="00DF7197"/>
    <w:rsid w:val="00DF7AA2"/>
    <w:rsid w:val="00E00077"/>
    <w:rsid w:val="00E03A5D"/>
    <w:rsid w:val="00E03EE6"/>
    <w:rsid w:val="00E047AA"/>
    <w:rsid w:val="00E056B5"/>
    <w:rsid w:val="00E058D6"/>
    <w:rsid w:val="00E0634C"/>
    <w:rsid w:val="00E07E38"/>
    <w:rsid w:val="00E104F0"/>
    <w:rsid w:val="00E11373"/>
    <w:rsid w:val="00E114A5"/>
    <w:rsid w:val="00E11AA2"/>
    <w:rsid w:val="00E13EF0"/>
    <w:rsid w:val="00E13FEF"/>
    <w:rsid w:val="00E1479D"/>
    <w:rsid w:val="00E152F0"/>
    <w:rsid w:val="00E157E8"/>
    <w:rsid w:val="00E15B6A"/>
    <w:rsid w:val="00E15C07"/>
    <w:rsid w:val="00E16B4B"/>
    <w:rsid w:val="00E1751B"/>
    <w:rsid w:val="00E17B6B"/>
    <w:rsid w:val="00E17EAE"/>
    <w:rsid w:val="00E206E2"/>
    <w:rsid w:val="00E21795"/>
    <w:rsid w:val="00E21C01"/>
    <w:rsid w:val="00E23C09"/>
    <w:rsid w:val="00E240A7"/>
    <w:rsid w:val="00E24246"/>
    <w:rsid w:val="00E252A1"/>
    <w:rsid w:val="00E25A02"/>
    <w:rsid w:val="00E278BD"/>
    <w:rsid w:val="00E27A77"/>
    <w:rsid w:val="00E27A99"/>
    <w:rsid w:val="00E27BE2"/>
    <w:rsid w:val="00E30CAE"/>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D81"/>
    <w:rsid w:val="00E65F60"/>
    <w:rsid w:val="00E66389"/>
    <w:rsid w:val="00E667B7"/>
    <w:rsid w:val="00E667DF"/>
    <w:rsid w:val="00E676B4"/>
    <w:rsid w:val="00E723B9"/>
    <w:rsid w:val="00E72798"/>
    <w:rsid w:val="00E7464E"/>
    <w:rsid w:val="00E74EF0"/>
    <w:rsid w:val="00E759E6"/>
    <w:rsid w:val="00E75C7C"/>
    <w:rsid w:val="00E75F56"/>
    <w:rsid w:val="00E769DE"/>
    <w:rsid w:val="00E77118"/>
    <w:rsid w:val="00E771B3"/>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822"/>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25"/>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9D7"/>
    <w:rsid w:val="00ED3979"/>
    <w:rsid w:val="00ED50D9"/>
    <w:rsid w:val="00ED6460"/>
    <w:rsid w:val="00ED6878"/>
    <w:rsid w:val="00ED74D2"/>
    <w:rsid w:val="00ED75BA"/>
    <w:rsid w:val="00EE0A35"/>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500"/>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0C78"/>
    <w:rsid w:val="00F11564"/>
    <w:rsid w:val="00F119C3"/>
    <w:rsid w:val="00F1283F"/>
    <w:rsid w:val="00F12C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27FB"/>
    <w:rsid w:val="00F347DC"/>
    <w:rsid w:val="00F34E07"/>
    <w:rsid w:val="00F34E31"/>
    <w:rsid w:val="00F352A8"/>
    <w:rsid w:val="00F35507"/>
    <w:rsid w:val="00F36A39"/>
    <w:rsid w:val="00F36D60"/>
    <w:rsid w:val="00F379A8"/>
    <w:rsid w:val="00F41000"/>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2B8D"/>
    <w:rsid w:val="00F63D46"/>
    <w:rsid w:val="00F64B49"/>
    <w:rsid w:val="00F65C63"/>
    <w:rsid w:val="00F65E30"/>
    <w:rsid w:val="00F66EB1"/>
    <w:rsid w:val="00F67F3A"/>
    <w:rsid w:val="00F717E2"/>
    <w:rsid w:val="00F74355"/>
    <w:rsid w:val="00F75492"/>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37A"/>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9C5"/>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31C"/>
    <w:rsid w:val="00FC5E74"/>
    <w:rsid w:val="00FC617A"/>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C28"/>
    <w:rsid w:val="00FE4D6C"/>
    <w:rsid w:val="00FE5AFA"/>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 w:val="00FF7F34"/>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E17EA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1853</Words>
  <Characters>10749</Characters>
  <Application>Microsoft Office Word</Application>
  <DocSecurity>0</DocSecurity>
  <Lines>89</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12577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2024-12-16T11:37:00Z</dcterms:created>
  <dcterms:modified xsi:type="dcterms:W3CDTF">2024-12-16T11:37:00Z</dcterms:modified>
</cp:coreProperties>
</file>